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0D1" w:rsidRPr="006D4FD8" w:rsidRDefault="008B334C" w:rsidP="006D4FD8">
      <w:pPr>
        <w:spacing w:line="240" w:lineRule="auto"/>
        <w:jc w:val="center"/>
        <w:rPr>
          <w:sz w:val="24"/>
          <w:szCs w:val="24"/>
          <w:lang w:eastAsia="zh-CN"/>
        </w:rPr>
      </w:pPr>
      <w:r w:rsidRPr="006D4FD8">
        <w:rPr>
          <w:rFonts w:hint="eastAsia"/>
          <w:b/>
          <w:bCs/>
          <w:sz w:val="24"/>
          <w:szCs w:val="24"/>
          <w:lang w:eastAsia="zh-CN"/>
        </w:rPr>
        <w:t>五年级上册数学单元测试</w:t>
      </w:r>
      <w:r w:rsidRPr="006D4FD8">
        <w:rPr>
          <w:rFonts w:hint="eastAsia"/>
          <w:b/>
          <w:bCs/>
          <w:sz w:val="24"/>
          <w:szCs w:val="24"/>
          <w:lang w:eastAsia="zh-CN"/>
        </w:rPr>
        <w:t>-8.</w:t>
      </w:r>
      <w:r w:rsidRPr="006D4FD8">
        <w:rPr>
          <w:rFonts w:hint="eastAsia"/>
          <w:b/>
          <w:bCs/>
          <w:sz w:val="24"/>
          <w:szCs w:val="24"/>
          <w:lang w:eastAsia="zh-CN"/>
        </w:rPr>
        <w:t>用字母表示数</w:t>
      </w:r>
      <w:r w:rsidRPr="006D4FD8">
        <w:rPr>
          <w:rFonts w:hint="eastAsia"/>
          <w:b/>
          <w:bCs/>
          <w:sz w:val="24"/>
          <w:szCs w:val="24"/>
          <w:lang w:eastAsia="zh-CN"/>
        </w:rPr>
        <w:t xml:space="preserve"> 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一、单选题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1.</w:t>
      </w:r>
      <w:r w:rsidRPr="006D4FD8">
        <w:rPr>
          <w:sz w:val="24"/>
          <w:szCs w:val="24"/>
          <w:lang w:eastAsia="zh-CN"/>
        </w:rPr>
        <w:t>方程</w:t>
      </w:r>
      <w:r w:rsidRPr="006D4FD8">
        <w:rPr>
          <w:sz w:val="24"/>
          <w:szCs w:val="24"/>
          <w:lang w:eastAsia="zh-CN"/>
        </w:rPr>
        <w:t>37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25</w:t>
      </w:r>
      <w:r w:rsidRPr="006D4FD8">
        <w:rPr>
          <w:sz w:val="24"/>
          <w:szCs w:val="24"/>
          <w:lang w:eastAsia="zh-CN"/>
        </w:rPr>
        <w:t>的解是（　　　）</w:t>
      </w:r>
    </w:p>
    <w:p w:rsidR="008A60D1" w:rsidRPr="006D4FD8" w:rsidRDefault="000334E2" w:rsidP="006D4FD8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A. 25       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1.85pt;height:2.8pt;visibility:visible;mso-wrap-style:square">
            <v:imagedata r:id="rId10" o:title=""/>
          </v:shape>
        </w:pict>
      </w:r>
      <w:r w:rsidRPr="006D4FD8">
        <w:rPr>
          <w:sz w:val="24"/>
          <w:szCs w:val="24"/>
          <w:lang w:eastAsia="zh-CN"/>
        </w:rPr>
        <w:t>B. 12       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2" o:spid="_x0000_i1026" type="#_x0000_t75" style="width:1.85pt;height:2.8pt;visibility:visible;mso-wrap-style:square">
            <v:imagedata r:id="rId10" o:title=""/>
          </v:shape>
        </w:pict>
      </w:r>
      <w:r w:rsidRPr="006D4FD8">
        <w:rPr>
          <w:sz w:val="24"/>
          <w:szCs w:val="24"/>
          <w:lang w:eastAsia="zh-CN"/>
        </w:rPr>
        <w:t>C. </w:t>
      </w:r>
      <w:r w:rsidRPr="006D4FD8">
        <w:rPr>
          <w:sz w:val="24"/>
          <w:szCs w:val="24"/>
          <w:lang w:eastAsia="zh-CN"/>
        </w:rPr>
        <w:t>无解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2.</w:t>
      </w:r>
      <w:r w:rsidRPr="006D4FD8">
        <w:rPr>
          <w:sz w:val="24"/>
          <w:szCs w:val="24"/>
          <w:lang w:eastAsia="zh-CN"/>
        </w:rPr>
        <w:t>甲数是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，比乙数的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倍少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，表示乙数的式子是（</w:t>
      </w:r>
      <w:r w:rsidRPr="006D4FD8">
        <w:rPr>
          <w:sz w:val="24"/>
          <w:szCs w:val="24"/>
          <w:lang w:eastAsia="zh-CN"/>
        </w:rPr>
        <w:t xml:space="preserve">     </w:t>
      </w:r>
      <w:r w:rsidRPr="006D4FD8">
        <w:rPr>
          <w:sz w:val="24"/>
          <w:szCs w:val="24"/>
          <w:lang w:eastAsia="zh-CN"/>
        </w:rPr>
        <w:t>）</w:t>
      </w:r>
      <w:r w:rsidRPr="006D4FD8">
        <w:rPr>
          <w:sz w:val="24"/>
          <w:szCs w:val="24"/>
          <w:lang w:eastAsia="zh-CN"/>
        </w:rPr>
        <w:t xml:space="preserve">            </w:t>
      </w:r>
    </w:p>
    <w:p w:rsidR="008A60D1" w:rsidRPr="006D4FD8" w:rsidRDefault="000334E2" w:rsidP="006D4FD8">
      <w:pPr>
        <w:spacing w:after="0" w:line="240" w:lineRule="auto"/>
        <w:ind w:left="150"/>
        <w:rPr>
          <w:sz w:val="24"/>
          <w:szCs w:val="24"/>
        </w:rPr>
      </w:pPr>
      <w:r w:rsidRPr="006D4FD8">
        <w:rPr>
          <w:sz w:val="24"/>
          <w:szCs w:val="24"/>
        </w:rPr>
        <w:t>A. 3a-b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3" o:spid="_x0000_i1027" type="#_x0000_t75" style="width:1.85pt;height:2.8pt;visibility:visible;mso-wrap-style:square">
            <v:imagedata r:id="rId10" o:title=""/>
          </v:shape>
        </w:pict>
      </w:r>
      <w:r w:rsidRPr="006D4FD8">
        <w:rPr>
          <w:sz w:val="24"/>
          <w:szCs w:val="24"/>
        </w:rPr>
        <w:t>B. a÷3-b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4" o:spid="_x0000_i1028" type="#_x0000_t75" style="width:1.85pt;height:2.8pt;visibility:visible;mso-wrap-style:square">
            <v:imagedata r:id="rId10" o:title=""/>
          </v:shape>
        </w:pict>
      </w:r>
      <w:r w:rsidRPr="006D4FD8">
        <w:rPr>
          <w:sz w:val="24"/>
          <w:szCs w:val="24"/>
        </w:rPr>
        <w:t>C. </w:t>
      </w:r>
      <w:r w:rsidRPr="006D4FD8">
        <w:rPr>
          <w:sz w:val="24"/>
          <w:szCs w:val="24"/>
        </w:rPr>
        <w:t>（</w:t>
      </w:r>
      <w:r w:rsidRPr="006D4FD8">
        <w:rPr>
          <w:sz w:val="24"/>
          <w:szCs w:val="24"/>
        </w:rPr>
        <w:t>a+b</w:t>
      </w:r>
      <w:r w:rsidRPr="006D4FD8">
        <w:rPr>
          <w:sz w:val="24"/>
          <w:szCs w:val="24"/>
        </w:rPr>
        <w:t>）</w:t>
      </w:r>
      <w:r w:rsidRPr="006D4FD8">
        <w:rPr>
          <w:sz w:val="24"/>
          <w:szCs w:val="24"/>
        </w:rPr>
        <w:t>÷3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5" o:spid="_x0000_i1029" type="#_x0000_t75" style="width:1.85pt;height:2.8pt;visibility:visible;mso-wrap-style:square">
            <v:imagedata r:id="rId10" o:title=""/>
          </v:shape>
        </w:pict>
      </w:r>
      <w:r w:rsidRPr="006D4FD8">
        <w:rPr>
          <w:sz w:val="24"/>
          <w:szCs w:val="24"/>
        </w:rPr>
        <w:t>D. </w:t>
      </w:r>
      <w:r w:rsidRPr="006D4FD8">
        <w:rPr>
          <w:sz w:val="24"/>
          <w:szCs w:val="24"/>
        </w:rPr>
        <w:t>（</w:t>
      </w:r>
      <w:r w:rsidRPr="006D4FD8">
        <w:rPr>
          <w:sz w:val="24"/>
          <w:szCs w:val="24"/>
        </w:rPr>
        <w:t>a-b</w:t>
      </w:r>
      <w:r w:rsidRPr="006D4FD8">
        <w:rPr>
          <w:sz w:val="24"/>
          <w:szCs w:val="24"/>
        </w:rPr>
        <w:t>）</w:t>
      </w:r>
      <w:r w:rsidRPr="006D4FD8">
        <w:rPr>
          <w:sz w:val="24"/>
          <w:szCs w:val="24"/>
        </w:rPr>
        <w:t>÷3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3.</w:t>
      </w:r>
      <w:r w:rsidRPr="006D4FD8">
        <w:rPr>
          <w:sz w:val="24"/>
          <w:szCs w:val="24"/>
          <w:lang w:eastAsia="zh-CN"/>
        </w:rPr>
        <w:t>红红比亮亮小，红红今年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岁，亮亮今年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岁，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年后红红比亮亮小（</w:t>
      </w:r>
      <w:r w:rsidRPr="006D4FD8">
        <w:rPr>
          <w:sz w:val="24"/>
          <w:szCs w:val="24"/>
          <w:lang w:eastAsia="zh-CN"/>
        </w:rPr>
        <w:t xml:space="preserve">  </w:t>
      </w:r>
      <w:r w:rsidRPr="006D4FD8">
        <w:rPr>
          <w:sz w:val="24"/>
          <w:szCs w:val="24"/>
          <w:lang w:eastAsia="zh-CN"/>
        </w:rPr>
        <w:t>）岁。</w:t>
      </w:r>
      <w:r w:rsidRPr="006D4FD8">
        <w:rPr>
          <w:sz w:val="24"/>
          <w:szCs w:val="24"/>
          <w:lang w:eastAsia="zh-CN"/>
        </w:rPr>
        <w:t xml:space="preserve">            </w:t>
      </w:r>
    </w:p>
    <w:p w:rsidR="008A60D1" w:rsidRPr="006D4FD8" w:rsidRDefault="000334E2" w:rsidP="006D4FD8">
      <w:pPr>
        <w:spacing w:after="0" w:line="240" w:lineRule="auto"/>
        <w:ind w:left="150"/>
        <w:rPr>
          <w:sz w:val="24"/>
          <w:szCs w:val="24"/>
        </w:rPr>
      </w:pPr>
      <w:r w:rsidRPr="006D4FD8">
        <w:rPr>
          <w:sz w:val="24"/>
          <w:szCs w:val="24"/>
        </w:rPr>
        <w:t>A. 3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6" o:spid="_x0000_i1030" type="#_x0000_t75" style="width:.95pt;height:2.8pt;visibility:visible;mso-wrap-style:square">
            <v:imagedata r:id="rId11" o:title=""/>
          </v:shape>
        </w:pict>
      </w:r>
      <w:r w:rsidRPr="006D4FD8">
        <w:rPr>
          <w:sz w:val="24"/>
          <w:szCs w:val="24"/>
        </w:rPr>
        <w:t>B. b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a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7" o:spid="_x0000_i1031" type="#_x0000_t75" style="width:.95pt;height:2.8pt;visibility:visible;mso-wrap-style:square">
            <v:imagedata r:id="rId11" o:title=""/>
          </v:shape>
        </w:pict>
      </w:r>
      <w:r w:rsidRPr="006D4FD8">
        <w:rPr>
          <w:sz w:val="24"/>
          <w:szCs w:val="24"/>
        </w:rPr>
        <w:t>C. a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b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8" o:spid="_x0000_i1032" type="#_x0000_t75" style="width:.95pt;height:2.8pt;visibility:visible;mso-wrap-style:square">
            <v:imagedata r:id="rId11" o:title=""/>
          </v:shape>
        </w:pict>
      </w:r>
      <w:r w:rsidRPr="006D4FD8">
        <w:rPr>
          <w:sz w:val="24"/>
          <w:szCs w:val="24"/>
        </w:rPr>
        <w:t>D. b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a</w:t>
      </w:r>
      <w:r w:rsidRPr="006D4FD8">
        <w:rPr>
          <w:sz w:val="24"/>
          <w:szCs w:val="24"/>
        </w:rPr>
        <w:t>＋</w:t>
      </w:r>
      <w:r w:rsidRPr="006D4FD8">
        <w:rPr>
          <w:sz w:val="24"/>
          <w:szCs w:val="24"/>
        </w:rPr>
        <w:t>3</w:t>
      </w:r>
      <w:bookmarkStart w:id="0" w:name="_GoBack"/>
      <w:bookmarkEnd w:id="0"/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4.</w:t>
      </w:r>
      <w:r w:rsidRPr="006D4FD8">
        <w:rPr>
          <w:sz w:val="24"/>
          <w:szCs w:val="24"/>
          <w:lang w:eastAsia="zh-CN"/>
        </w:rPr>
        <w:t>老李今年</w:t>
      </w:r>
      <w:r w:rsidRPr="006D4FD8">
        <w:rPr>
          <w:i/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岁，小王今年（</w:t>
      </w:r>
      <w:r w:rsidRPr="006D4FD8">
        <w:rPr>
          <w:i/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12</w:t>
      </w:r>
      <w:r w:rsidRPr="006D4FD8">
        <w:rPr>
          <w:sz w:val="24"/>
          <w:szCs w:val="24"/>
          <w:lang w:eastAsia="zh-CN"/>
        </w:rPr>
        <w:t>）岁。再过</w:t>
      </w:r>
      <w:r w:rsidRPr="006D4FD8">
        <w:rPr>
          <w:sz w:val="24"/>
          <w:szCs w:val="24"/>
          <w:lang w:eastAsia="zh-CN"/>
        </w:rPr>
        <w:t>8</w:t>
      </w:r>
      <w:r w:rsidRPr="006D4FD8">
        <w:rPr>
          <w:sz w:val="24"/>
          <w:szCs w:val="24"/>
          <w:lang w:eastAsia="zh-CN"/>
        </w:rPr>
        <w:t>年他们相差（</w:t>
      </w:r>
      <w:r w:rsidRPr="006D4FD8">
        <w:rPr>
          <w:sz w:val="24"/>
          <w:szCs w:val="24"/>
          <w:lang w:eastAsia="zh-CN"/>
        </w:rPr>
        <w:t xml:space="preserve">   </w:t>
      </w:r>
      <w:r w:rsidRPr="006D4FD8">
        <w:rPr>
          <w:sz w:val="24"/>
          <w:szCs w:val="24"/>
          <w:lang w:eastAsia="zh-CN"/>
        </w:rPr>
        <w:t>）岁。</w:t>
      </w:r>
      <w:r w:rsidRPr="006D4FD8">
        <w:rPr>
          <w:sz w:val="24"/>
          <w:szCs w:val="24"/>
          <w:lang w:eastAsia="zh-CN"/>
        </w:rPr>
        <w:t xml:space="preserve">            </w:t>
      </w:r>
    </w:p>
    <w:p w:rsidR="008A60D1" w:rsidRPr="006D4FD8" w:rsidRDefault="000334E2" w:rsidP="006D4FD8">
      <w:pPr>
        <w:spacing w:after="0" w:line="240" w:lineRule="auto"/>
        <w:ind w:left="150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A. 8        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9" o:spid="_x0000_i1033" type="#_x0000_t75" style="width:1.85pt;height:2.8pt;visibility:visible;mso-wrap-style:square">
            <v:imagedata r:id="rId12" o:title=""/>
          </v:shape>
        </w:pict>
      </w:r>
      <w:r w:rsidRPr="006D4FD8">
        <w:rPr>
          <w:sz w:val="24"/>
          <w:szCs w:val="24"/>
          <w:lang w:eastAsia="zh-CN"/>
        </w:rPr>
        <w:t>B. 12                                            </w:t>
      </w:r>
      <w:r w:rsidR="00C67A33" w:rsidRPr="006D4FD8">
        <w:rPr>
          <w:noProof/>
          <w:sz w:val="24"/>
          <w:szCs w:val="24"/>
          <w:lang w:eastAsia="zh-CN"/>
        </w:rPr>
        <w:pict>
          <v:shape id="图片 10" o:spid="_x0000_i1034" type="#_x0000_t75" style="width:1.85pt;height:2.8pt;visibility:visible;mso-wrap-style:square">
            <v:imagedata r:id="rId12" o:title=""/>
          </v:shape>
        </w:pict>
      </w:r>
      <w:r w:rsidRPr="006D4FD8">
        <w:rPr>
          <w:sz w:val="24"/>
          <w:szCs w:val="24"/>
          <w:lang w:eastAsia="zh-CN"/>
        </w:rPr>
        <w:t>C. 20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二、判断题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5.</w:t>
      </w:r>
      <w:r w:rsidRPr="006D4FD8">
        <w:rPr>
          <w:sz w:val="24"/>
          <w:szCs w:val="24"/>
          <w:lang w:eastAsia="zh-CN"/>
        </w:rPr>
        <w:t>判断对错．</w:t>
      </w:r>
      <w:r w:rsidRPr="006D4FD8">
        <w:rPr>
          <w:sz w:val="24"/>
          <w:szCs w:val="24"/>
          <w:lang w:eastAsia="zh-CN"/>
        </w:rPr>
        <w:br/>
        <w:t>8</w:t>
      </w:r>
      <w:r w:rsidRPr="006D4FD8">
        <w:rPr>
          <w:sz w:val="24"/>
          <w:szCs w:val="24"/>
          <w:lang w:eastAsia="zh-CN"/>
        </w:rPr>
        <w:t>加上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倍的和是</w:t>
      </w:r>
      <w:r w:rsidRPr="006D4FD8">
        <w:rPr>
          <w:sz w:val="24"/>
          <w:szCs w:val="24"/>
          <w:lang w:eastAsia="zh-CN"/>
        </w:rPr>
        <w:t>(8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x)×5</w:t>
      </w:r>
      <w:r w:rsidRPr="006D4FD8">
        <w:rPr>
          <w:sz w:val="24"/>
          <w:szCs w:val="24"/>
          <w:lang w:eastAsia="zh-CN"/>
        </w:rPr>
        <w:t>．</w:t>
      </w:r>
      <w:r w:rsidRPr="006D4FD8">
        <w:rPr>
          <w:sz w:val="24"/>
          <w:szCs w:val="24"/>
          <w:lang w:eastAsia="zh-CN"/>
        </w:rPr>
        <w:t xml:space="preserve"> 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6.</w:t>
      </w:r>
      <w:r w:rsidRPr="006D4FD8">
        <w:rPr>
          <w:sz w:val="24"/>
          <w:szCs w:val="24"/>
          <w:lang w:eastAsia="zh-CN"/>
        </w:rPr>
        <w:t>判断对错．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2x+3x=5x</w:t>
      </w:r>
      <w:r w:rsidRPr="006D4FD8">
        <w:rPr>
          <w:sz w:val="24"/>
          <w:szCs w:val="24"/>
          <w:vertAlign w:val="superscript"/>
          <w:lang w:eastAsia="zh-CN"/>
        </w:rPr>
        <w:t>2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7.</w:t>
      </w:r>
      <w:r w:rsidRPr="006D4FD8">
        <w:rPr>
          <w:sz w:val="24"/>
          <w:szCs w:val="24"/>
          <w:lang w:eastAsia="zh-CN"/>
        </w:rPr>
        <w:t>小聪买回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枝圆珠笔，每枝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元，找回</w:t>
      </w:r>
      <w:r w:rsidRPr="006D4FD8">
        <w:rPr>
          <w:sz w:val="24"/>
          <w:szCs w:val="24"/>
          <w:lang w:eastAsia="zh-CN"/>
        </w:rPr>
        <w:t>4</w:t>
      </w:r>
      <w:r w:rsidRPr="006D4FD8">
        <w:rPr>
          <w:sz w:val="24"/>
          <w:szCs w:val="24"/>
          <w:lang w:eastAsia="zh-CN"/>
        </w:rPr>
        <w:t>元，他交给售货员的钱数是</w:t>
      </w:r>
      <w:r w:rsidRPr="006D4FD8">
        <w:rPr>
          <w:sz w:val="24"/>
          <w:szCs w:val="24"/>
          <w:lang w:eastAsia="zh-CN"/>
        </w:rPr>
        <w:t>3x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4</w:t>
      </w:r>
      <w:r w:rsidRPr="006D4FD8">
        <w:rPr>
          <w:sz w:val="24"/>
          <w:szCs w:val="24"/>
          <w:lang w:eastAsia="zh-CN"/>
        </w:rPr>
        <w:t>．</w:t>
      </w:r>
      <w:r w:rsidRPr="006D4FD8">
        <w:rPr>
          <w:sz w:val="24"/>
          <w:szCs w:val="24"/>
          <w:lang w:eastAsia="zh-CN"/>
        </w:rPr>
        <w:t xml:space="preserve">    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三、填空题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8.</w:t>
      </w:r>
      <w:r w:rsidRPr="006D4FD8">
        <w:rPr>
          <w:sz w:val="24"/>
          <w:szCs w:val="24"/>
          <w:lang w:eastAsia="zh-CN"/>
        </w:rPr>
        <w:t>用含有字母的式子表示数量关系．红买</w:t>
      </w:r>
      <w:r w:rsidRPr="006D4FD8">
        <w:rPr>
          <w:sz w:val="24"/>
          <w:szCs w:val="24"/>
          <w:lang w:eastAsia="zh-CN"/>
        </w:rPr>
        <w:t>4</w:t>
      </w:r>
      <w:r w:rsidRPr="006D4FD8">
        <w:rPr>
          <w:sz w:val="24"/>
          <w:szCs w:val="24"/>
          <w:lang w:eastAsia="zh-CN"/>
        </w:rPr>
        <w:t>本书，每本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元，付出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元，找回</w:t>
      </w:r>
      <w:r w:rsidRPr="006D4FD8">
        <w:rPr>
          <w:sz w:val="24"/>
          <w:szCs w:val="24"/>
          <w:lang w:eastAsia="zh-CN"/>
        </w:rPr>
        <w:t>________ </w:t>
      </w:r>
      <w:r w:rsidRPr="006D4FD8">
        <w:rPr>
          <w:sz w:val="24"/>
          <w:szCs w:val="24"/>
          <w:lang w:eastAsia="zh-CN"/>
        </w:rPr>
        <w:t>元．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 (</w:t>
      </w:r>
      <w:r w:rsidRPr="006D4FD8">
        <w:rPr>
          <w:sz w:val="24"/>
          <w:szCs w:val="24"/>
          <w:lang w:eastAsia="zh-CN"/>
        </w:rPr>
        <w:t>省略乘号</w:t>
      </w:r>
      <w:r w:rsidRPr="006D4FD8">
        <w:rPr>
          <w:sz w:val="24"/>
          <w:szCs w:val="24"/>
          <w:lang w:eastAsia="zh-CN"/>
        </w:rPr>
        <w:t>)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9.</w:t>
      </w:r>
      <w:r w:rsidRPr="006D4FD8">
        <w:rPr>
          <w:sz w:val="24"/>
          <w:szCs w:val="24"/>
          <w:lang w:eastAsia="zh-CN"/>
        </w:rPr>
        <w:t>化简．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2x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5=________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10.</w:t>
      </w:r>
      <w:r w:rsidRPr="006D4FD8">
        <w:rPr>
          <w:sz w:val="24"/>
          <w:szCs w:val="24"/>
          <w:lang w:eastAsia="zh-CN"/>
        </w:rPr>
        <w:t>下式中</w:t>
      </w:r>
      <w:r w:rsidR="00C67A33" w:rsidRPr="006D4FD8">
        <w:rPr>
          <w:noProof/>
          <w:sz w:val="24"/>
          <w:szCs w:val="24"/>
          <w:lang w:eastAsia="zh-CN"/>
        </w:rPr>
        <w:pict>
          <v:shape id="图片 11" o:spid="_x0000_i1035" type="#_x0000_t75" style="width:5.6pt;height:6.55pt;visibility:visible;mso-wrap-style:square">
            <v:imagedata r:id="rId13" o:title=""/>
          </v:shape>
        </w:pict>
      </w:r>
      <w:r w:rsidRPr="006D4FD8">
        <w:rPr>
          <w:sz w:val="24"/>
          <w:szCs w:val="24"/>
          <w:lang w:eastAsia="zh-CN"/>
        </w:rPr>
        <w:t>、</w:t>
      </w:r>
      <w:r w:rsidRPr="006D4FD8">
        <w:rPr>
          <w:i/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、</w:t>
      </w:r>
      <w:r w:rsidRPr="006D4FD8">
        <w:rPr>
          <w:i/>
          <w:sz w:val="24"/>
          <w:szCs w:val="24"/>
          <w:lang w:eastAsia="zh-CN"/>
        </w:rPr>
        <w:t>c</w:t>
      </w:r>
      <w:r w:rsidRPr="006D4FD8">
        <w:rPr>
          <w:sz w:val="24"/>
          <w:szCs w:val="24"/>
          <w:lang w:eastAsia="zh-CN"/>
        </w:rPr>
        <w:t>、</w:t>
      </w:r>
      <w:r w:rsidRPr="006D4FD8">
        <w:rPr>
          <w:i/>
          <w:sz w:val="24"/>
          <w:szCs w:val="24"/>
          <w:lang w:eastAsia="zh-CN"/>
        </w:rPr>
        <w:t>s</w:t>
      </w:r>
      <w:r w:rsidRPr="006D4FD8">
        <w:rPr>
          <w:sz w:val="24"/>
          <w:szCs w:val="24"/>
          <w:lang w:eastAsia="zh-CN"/>
        </w:rPr>
        <w:t>、</w:t>
      </w:r>
      <w:r w:rsidRPr="006D4FD8">
        <w:rPr>
          <w:i/>
          <w:sz w:val="24"/>
          <w:szCs w:val="24"/>
          <w:lang w:eastAsia="zh-CN"/>
        </w:rPr>
        <w:t>t</w:t>
      </w:r>
      <w:r w:rsidRPr="006D4FD8">
        <w:rPr>
          <w:sz w:val="24"/>
          <w:szCs w:val="24"/>
          <w:lang w:eastAsia="zh-CN"/>
        </w:rPr>
        <w:t>各代表什么数字？</w:t>
      </w:r>
    </w:p>
    <w:p w:rsidR="008A60D1" w:rsidRPr="006D4FD8" w:rsidRDefault="00C67A33" w:rsidP="006D4FD8">
      <w:pPr>
        <w:spacing w:after="0" w:line="240" w:lineRule="auto"/>
        <w:rPr>
          <w:sz w:val="24"/>
          <w:szCs w:val="24"/>
        </w:rPr>
      </w:pPr>
      <w:r w:rsidRPr="006D4FD8">
        <w:rPr>
          <w:noProof/>
          <w:sz w:val="24"/>
          <w:szCs w:val="24"/>
          <w:lang w:eastAsia="zh-CN"/>
        </w:rPr>
        <w:pict>
          <v:shape id="图片 12" o:spid="_x0000_i1036" type="#_x0000_t75" style="width:125.3pt;height:55.15pt;visibility:visible;mso-wrap-style:square">
            <v:imagedata r:id="rId14" o:title=""/>
          </v:shape>
        </w:pict>
      </w:r>
    </w:p>
    <w:p w:rsidR="008A60D1" w:rsidRPr="006D4FD8" w:rsidRDefault="00C67A33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noProof/>
          <w:sz w:val="24"/>
          <w:szCs w:val="24"/>
          <w:lang w:eastAsia="zh-CN"/>
        </w:rPr>
        <w:pict>
          <v:shape id="图片 13" o:spid="_x0000_i1037" type="#_x0000_t75" style="width:5.6pt;height:6.55pt;visibility:visible;mso-wrap-style:square">
            <v:imagedata r:id="rId13" o:title=""/>
          </v:shape>
        </w:pict>
      </w:r>
      <w:r w:rsidR="000334E2" w:rsidRPr="006D4FD8">
        <w:rPr>
          <w:sz w:val="24"/>
          <w:szCs w:val="24"/>
          <w:lang w:eastAsia="zh-CN"/>
        </w:rPr>
        <w:t>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i/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i/>
          <w:sz w:val="24"/>
          <w:szCs w:val="24"/>
          <w:lang w:eastAsia="zh-CN"/>
        </w:rPr>
        <w:t>c</w:t>
      </w:r>
      <w:r w:rsidRPr="006D4FD8">
        <w:rPr>
          <w:sz w:val="24"/>
          <w:szCs w:val="24"/>
          <w:lang w:eastAsia="zh-CN"/>
        </w:rPr>
        <w:t>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i/>
          <w:sz w:val="24"/>
          <w:szCs w:val="24"/>
          <w:lang w:eastAsia="zh-CN"/>
        </w:rPr>
        <w:t>s</w:t>
      </w:r>
      <w:r w:rsidRPr="006D4FD8">
        <w:rPr>
          <w:sz w:val="24"/>
          <w:szCs w:val="24"/>
          <w:lang w:eastAsia="zh-CN"/>
        </w:rPr>
        <w:t>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i/>
          <w:sz w:val="24"/>
          <w:szCs w:val="24"/>
          <w:lang w:eastAsia="zh-CN"/>
        </w:rPr>
        <w:t>t</w:t>
      </w:r>
      <w:r w:rsidRPr="006D4FD8">
        <w:rPr>
          <w:sz w:val="24"/>
          <w:szCs w:val="24"/>
          <w:lang w:eastAsia="zh-CN"/>
        </w:rPr>
        <w:t>=________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11.</w:t>
      </w:r>
      <w:r w:rsidRPr="006D4FD8">
        <w:rPr>
          <w:sz w:val="24"/>
          <w:szCs w:val="24"/>
          <w:lang w:eastAsia="zh-CN"/>
        </w:rPr>
        <w:t>根据下面三个等式计算：</w:t>
      </w:r>
      <w:r w:rsidRPr="006D4FD8">
        <w:rPr>
          <w:sz w:val="24"/>
          <w:szCs w:val="24"/>
          <w:lang w:eastAsia="zh-CN"/>
        </w:rPr>
        <w:t>b-4c=(  ________  )</w:t>
      </w:r>
      <w:r w:rsidRPr="006D4FD8">
        <w:rPr>
          <w:sz w:val="24"/>
          <w:szCs w:val="24"/>
          <w:lang w:eastAsia="zh-CN"/>
        </w:rPr>
        <w:t>。</w:t>
      </w:r>
      <w:r w:rsidRPr="006D4FD8">
        <w:rPr>
          <w:sz w:val="24"/>
          <w:szCs w:val="24"/>
          <w:lang w:eastAsia="zh-CN"/>
        </w:rPr>
        <w:br/>
      </w:r>
      <w:r w:rsidR="006D4FD8" w:rsidRPr="006D4FD8">
        <w:rPr>
          <w:noProof/>
          <w:sz w:val="24"/>
          <w:szCs w:val="24"/>
          <w:lang w:eastAsia="zh-CN"/>
        </w:rPr>
        <w:pict>
          <v:shape id="图片 14" o:spid="_x0000_i1038" type="#_x0000_t75" style="width:240.3pt;height:168.3pt;visibility:visible;mso-wrap-style:square">
            <v:imagedata r:id="rId15" o:title=""/>
          </v:shape>
        </w:pic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四、解答题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lastRenderedPageBreak/>
        <w:t>12.</w:t>
      </w:r>
      <w:r w:rsidRPr="006D4FD8">
        <w:rPr>
          <w:sz w:val="24"/>
          <w:szCs w:val="24"/>
          <w:lang w:eastAsia="zh-CN"/>
        </w:rPr>
        <w:t>小东每分钟跑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米，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分钟跑多少米？小强每分钟比小东跑多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米，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分钟后，小强比小东多跑多少米？</w:t>
      </w:r>
      <w:r w:rsidRPr="006D4FD8">
        <w:rPr>
          <w:sz w:val="24"/>
          <w:szCs w:val="24"/>
          <w:lang w:eastAsia="zh-CN"/>
        </w:rPr>
        <w:t xml:space="preserve"> 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13.</w:t>
      </w:r>
      <w:r w:rsidRPr="006D4FD8">
        <w:rPr>
          <w:sz w:val="24"/>
          <w:szCs w:val="24"/>
          <w:lang w:eastAsia="zh-CN"/>
        </w:rPr>
        <w:t>根据下面的线段图，写出有关的数量信息，尽可能多写几个，并写出相应的式子。</w:t>
      </w:r>
    </w:p>
    <w:p w:rsidR="008A60D1" w:rsidRPr="006D4FD8" w:rsidRDefault="006D4FD8" w:rsidP="006D4FD8">
      <w:pPr>
        <w:spacing w:after="0" w:line="240" w:lineRule="auto"/>
        <w:rPr>
          <w:sz w:val="24"/>
          <w:szCs w:val="24"/>
        </w:rPr>
      </w:pPr>
      <w:r w:rsidRPr="006D4FD8">
        <w:rPr>
          <w:noProof/>
          <w:sz w:val="24"/>
          <w:szCs w:val="24"/>
          <w:lang w:eastAsia="zh-CN"/>
        </w:rPr>
        <w:pict>
          <v:shape id="图片 15" o:spid="_x0000_i1039" type="#_x0000_t75" style="width:149.6pt;height:58.9pt;visibility:visible;mso-wrap-style:square">
            <v:imagedata r:id="rId16" o:title=""/>
          </v:shape>
        </w:pic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五、综合题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14.</w:t>
      </w:r>
      <w:r w:rsidRPr="006D4FD8">
        <w:rPr>
          <w:sz w:val="24"/>
          <w:szCs w:val="24"/>
          <w:lang w:eastAsia="zh-CN"/>
        </w:rPr>
        <w:t>利民蔬菜公司运来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车蔬菜，每车装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吨，准备供应给菜场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吨。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（</w:t>
      </w:r>
      <w:r w:rsidRPr="006D4FD8">
        <w:rPr>
          <w:sz w:val="24"/>
          <w:szCs w:val="24"/>
          <w:lang w:eastAsia="zh-CN"/>
        </w:rPr>
        <w:t>1</w:t>
      </w:r>
      <w:r w:rsidRPr="006D4FD8">
        <w:rPr>
          <w:sz w:val="24"/>
          <w:szCs w:val="24"/>
          <w:lang w:eastAsia="zh-CN"/>
        </w:rPr>
        <w:t>）用含有字母的式子表示剩下的吨数。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（</w:t>
      </w:r>
      <w:r w:rsidRPr="006D4FD8">
        <w:rPr>
          <w:sz w:val="24"/>
          <w:szCs w:val="24"/>
          <w:lang w:eastAsia="zh-CN"/>
        </w:rPr>
        <w:t>2</w:t>
      </w:r>
      <w:r w:rsidRPr="006D4FD8">
        <w:rPr>
          <w:sz w:val="24"/>
          <w:szCs w:val="24"/>
          <w:lang w:eastAsia="zh-CN"/>
        </w:rPr>
        <w:t>）当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16</w:t>
      </w:r>
      <w:r w:rsidRPr="006D4FD8">
        <w:rPr>
          <w:sz w:val="24"/>
          <w:szCs w:val="24"/>
          <w:lang w:eastAsia="zh-CN"/>
        </w:rPr>
        <w:t>时，求剩下多少吨蔬菜？</w:t>
      </w:r>
    </w:p>
    <w:p w:rsidR="008B334C" w:rsidRPr="006D4FD8" w:rsidRDefault="008B334C" w:rsidP="006D4FD8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8B334C" w:rsidRPr="006D4FD8" w:rsidRDefault="008B334C" w:rsidP="006D4FD8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8B334C" w:rsidRPr="006D4FD8" w:rsidRDefault="008B334C" w:rsidP="006D4FD8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8B334C" w:rsidRPr="006D4FD8" w:rsidRDefault="008B334C" w:rsidP="006D4FD8">
      <w:pPr>
        <w:spacing w:line="240" w:lineRule="auto"/>
        <w:rPr>
          <w:b/>
          <w:bCs/>
          <w:sz w:val="24"/>
          <w:szCs w:val="24"/>
          <w:lang w:eastAsia="zh-CN"/>
        </w:rPr>
      </w:pP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六、应用题</w:t>
      </w:r>
      <w:r w:rsidRPr="006D4FD8">
        <w:rPr>
          <w:b/>
          <w:bCs/>
          <w:sz w:val="24"/>
          <w:szCs w:val="24"/>
          <w:lang w:eastAsia="zh-CN"/>
        </w:rPr>
        <w:t xml:space="preserve">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15.</w:t>
      </w:r>
      <w:r w:rsidRPr="006D4FD8">
        <w:rPr>
          <w:sz w:val="24"/>
          <w:szCs w:val="24"/>
          <w:lang w:eastAsia="zh-CN"/>
        </w:rPr>
        <w:t>学校买来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个足球，每个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元，又买来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个篮球，每个</w:t>
      </w:r>
      <w:r w:rsidRPr="006D4FD8">
        <w:rPr>
          <w:sz w:val="24"/>
          <w:szCs w:val="24"/>
          <w:lang w:eastAsia="zh-CN"/>
        </w:rPr>
        <w:t>58</w:t>
      </w:r>
      <w:r w:rsidRPr="006D4FD8">
        <w:rPr>
          <w:sz w:val="24"/>
          <w:szCs w:val="24"/>
          <w:lang w:eastAsia="zh-CN"/>
        </w:rPr>
        <w:t>元．那么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表示什么？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58b</w:t>
      </w:r>
      <w:r w:rsidRPr="006D4FD8">
        <w:rPr>
          <w:sz w:val="24"/>
          <w:szCs w:val="24"/>
          <w:lang w:eastAsia="zh-CN"/>
        </w:rPr>
        <w:t>表示什么？</w:t>
      </w:r>
      <w:r w:rsidRPr="006D4FD8">
        <w:rPr>
          <w:sz w:val="24"/>
          <w:szCs w:val="24"/>
          <w:lang w:eastAsia="zh-CN"/>
        </w:rPr>
        <w:t xml:space="preserve">    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br w:type="page"/>
      </w:r>
    </w:p>
    <w:p w:rsidR="008A60D1" w:rsidRPr="006D4FD8" w:rsidRDefault="000334E2" w:rsidP="006D4FD8">
      <w:pPr>
        <w:spacing w:line="240" w:lineRule="auto"/>
        <w:jc w:val="center"/>
        <w:rPr>
          <w:sz w:val="24"/>
          <w:szCs w:val="24"/>
          <w:lang w:eastAsia="zh-CN"/>
        </w:rPr>
      </w:pPr>
      <w:r w:rsidRPr="006D4FD8">
        <w:rPr>
          <w:b/>
          <w:bCs/>
          <w:sz w:val="24"/>
          <w:szCs w:val="24"/>
          <w:lang w:eastAsia="zh-CN"/>
        </w:rPr>
        <w:t>参考答案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一、单选题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 xml:space="preserve"> B   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【解析】【解答】</w:t>
      </w:r>
      <w:r w:rsidRPr="006D4FD8">
        <w:rPr>
          <w:sz w:val="24"/>
          <w:szCs w:val="24"/>
        </w:rPr>
        <w:t>37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x</w:t>
      </w:r>
      <w:r w:rsidRPr="006D4FD8">
        <w:rPr>
          <w:sz w:val="24"/>
          <w:szCs w:val="24"/>
        </w:rPr>
        <w:t>＝</w:t>
      </w:r>
      <w:r w:rsidRPr="006D4FD8">
        <w:rPr>
          <w:sz w:val="24"/>
          <w:szCs w:val="24"/>
        </w:rPr>
        <w:t>25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37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25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12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【分析】考察简答的方程的计算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2.</w:t>
      </w:r>
      <w:r w:rsidRPr="006D4FD8">
        <w:rPr>
          <w:sz w:val="24"/>
          <w:szCs w:val="24"/>
        </w:rPr>
        <w:t>【答案】</w:t>
      </w:r>
      <w:r w:rsidRPr="006D4FD8">
        <w:rPr>
          <w:sz w:val="24"/>
          <w:szCs w:val="24"/>
        </w:rPr>
        <w:t xml:space="preserve"> C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【解析】【解答】解：根据数量关系可知：乙数</w:t>
      </w:r>
      <w:r w:rsidRPr="006D4FD8">
        <w:rPr>
          <w:sz w:val="24"/>
          <w:szCs w:val="24"/>
        </w:rPr>
        <w:t>×3-b=a</w:t>
      </w:r>
      <w:r w:rsidRPr="006D4FD8">
        <w:rPr>
          <w:sz w:val="24"/>
          <w:szCs w:val="24"/>
        </w:rPr>
        <w:t>，则乙数</w:t>
      </w:r>
      <w:r w:rsidRPr="006D4FD8">
        <w:rPr>
          <w:sz w:val="24"/>
          <w:szCs w:val="24"/>
        </w:rPr>
        <w:t>×3=a+b</w:t>
      </w:r>
      <w:r w:rsidRPr="006D4FD8">
        <w:rPr>
          <w:sz w:val="24"/>
          <w:szCs w:val="24"/>
        </w:rPr>
        <w:t>，乙数</w:t>
      </w:r>
      <w:r w:rsidRPr="006D4FD8">
        <w:rPr>
          <w:sz w:val="24"/>
          <w:szCs w:val="24"/>
        </w:rPr>
        <w:t>=(a+b)÷3</w:t>
      </w:r>
      <w:r w:rsidRPr="006D4FD8">
        <w:rPr>
          <w:sz w:val="24"/>
          <w:szCs w:val="24"/>
        </w:rPr>
        <w:br/>
      </w:r>
      <w:r w:rsidRPr="006D4FD8">
        <w:rPr>
          <w:sz w:val="24"/>
          <w:szCs w:val="24"/>
        </w:rPr>
        <w:t>故答案为：</w:t>
      </w:r>
      <w:r w:rsidRPr="006D4FD8">
        <w:rPr>
          <w:sz w:val="24"/>
          <w:szCs w:val="24"/>
        </w:rPr>
        <w:t>C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【分析】数量关系：乙数</w:t>
      </w:r>
      <w:r w:rsidRPr="006D4FD8">
        <w:rPr>
          <w:sz w:val="24"/>
          <w:szCs w:val="24"/>
          <w:lang w:eastAsia="zh-CN"/>
        </w:rPr>
        <w:t>×3-b=</w:t>
      </w:r>
      <w:r w:rsidRPr="006D4FD8">
        <w:rPr>
          <w:sz w:val="24"/>
          <w:szCs w:val="24"/>
          <w:lang w:eastAsia="zh-CN"/>
        </w:rPr>
        <w:t>甲数，根据这个数量关系，把等式两边同时加上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，再同时除以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即可用含字母的式子表示乙数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3.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 xml:space="preserve"> B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【解析】【解答】根据题目中给的条件，亮亮比红红大，大（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）岁，无论多少年后，亮亮永远比红红大（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）岁。</w:t>
      </w:r>
      <w:r w:rsidRPr="006D4FD8">
        <w:rPr>
          <w:sz w:val="24"/>
          <w:szCs w:val="24"/>
          <w:lang w:eastAsia="zh-CN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【分析】用字母表示数有关的问题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4.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 xml:space="preserve"> B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</w:t>
      </w:r>
      <w:r w:rsidRPr="006D4FD8">
        <w:rPr>
          <w:sz w:val="24"/>
          <w:szCs w:val="24"/>
          <w:lang w:eastAsia="zh-CN"/>
        </w:rPr>
        <w:t>a-</w:t>
      </w:r>
      <w:r w:rsidRPr="006D4FD8">
        <w:rPr>
          <w:sz w:val="24"/>
          <w:szCs w:val="24"/>
          <w:lang w:eastAsia="zh-CN"/>
        </w:rPr>
        <w:t>（</w:t>
      </w:r>
      <w:r w:rsidRPr="006D4FD8">
        <w:rPr>
          <w:sz w:val="24"/>
          <w:szCs w:val="24"/>
          <w:lang w:eastAsia="zh-CN"/>
        </w:rPr>
        <w:t>a-12</w:t>
      </w:r>
      <w:r w:rsidRPr="006D4FD8">
        <w:rPr>
          <w:sz w:val="24"/>
          <w:szCs w:val="24"/>
          <w:lang w:eastAsia="zh-CN"/>
        </w:rPr>
        <w:t>）</w:t>
      </w:r>
      <w:r w:rsidRPr="006D4FD8">
        <w:rPr>
          <w:sz w:val="24"/>
          <w:szCs w:val="24"/>
          <w:lang w:eastAsia="zh-CN"/>
        </w:rPr>
        <w:t>=12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故选：</w:t>
      </w:r>
      <w:r w:rsidRPr="006D4FD8">
        <w:rPr>
          <w:sz w:val="24"/>
          <w:szCs w:val="24"/>
          <w:lang w:eastAsia="zh-CN"/>
        </w:rPr>
        <w:t>B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【分析】此题要用老李的年龄减去小王的年龄。因为老李年龄大。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二、判断题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5.</w:t>
      </w:r>
      <w:r w:rsidRPr="006D4FD8">
        <w:rPr>
          <w:sz w:val="24"/>
          <w:szCs w:val="24"/>
          <w:lang w:eastAsia="zh-CN"/>
        </w:rPr>
        <w:t>【答案】错误</w:t>
      </w:r>
      <w:r w:rsidRPr="006D4FD8">
        <w:rPr>
          <w:sz w:val="24"/>
          <w:szCs w:val="24"/>
          <w:lang w:eastAsia="zh-CN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</w:t>
      </w:r>
      <w:r w:rsidRPr="006D4FD8">
        <w:rPr>
          <w:sz w:val="24"/>
          <w:szCs w:val="24"/>
          <w:lang w:eastAsia="zh-CN"/>
        </w:rPr>
        <w:t>8</w:t>
      </w:r>
      <w:r w:rsidRPr="006D4FD8">
        <w:rPr>
          <w:sz w:val="24"/>
          <w:szCs w:val="24"/>
          <w:lang w:eastAsia="zh-CN"/>
        </w:rPr>
        <w:t>加上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倍的和是</w:t>
      </w:r>
      <w:r w:rsidRPr="006D4FD8">
        <w:rPr>
          <w:sz w:val="24"/>
          <w:szCs w:val="24"/>
          <w:lang w:eastAsia="zh-CN"/>
        </w:rPr>
        <w:t>8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5x</w:t>
      </w:r>
      <w:r w:rsidRPr="006D4FD8">
        <w:rPr>
          <w:sz w:val="24"/>
          <w:szCs w:val="24"/>
          <w:lang w:eastAsia="zh-CN"/>
        </w:rPr>
        <w:t>，原题说法错误</w:t>
      </w:r>
      <w:r w:rsidRPr="006D4FD8">
        <w:rPr>
          <w:sz w:val="24"/>
          <w:szCs w:val="24"/>
          <w:lang w:eastAsia="zh-CN"/>
        </w:rPr>
        <w:t>.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故答案为：错误</w:t>
      </w:r>
      <w:r w:rsidRPr="006D4FD8">
        <w:rPr>
          <w:sz w:val="24"/>
          <w:szCs w:val="24"/>
          <w:lang w:eastAsia="zh-CN"/>
        </w:rPr>
        <w:t>.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【分析】根据题意，先求出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倍，用乘法计算，字母与数字相乘，乘号省略，数字在前，字母在后，然后加上</w:t>
      </w:r>
      <w:r w:rsidRPr="006D4FD8">
        <w:rPr>
          <w:sz w:val="24"/>
          <w:szCs w:val="24"/>
          <w:lang w:eastAsia="zh-CN"/>
        </w:rPr>
        <w:t>8</w:t>
      </w:r>
      <w:r w:rsidRPr="006D4FD8">
        <w:rPr>
          <w:sz w:val="24"/>
          <w:szCs w:val="24"/>
          <w:lang w:eastAsia="zh-CN"/>
        </w:rPr>
        <w:t>即可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6.</w:t>
      </w:r>
      <w:r w:rsidRPr="006D4FD8">
        <w:rPr>
          <w:sz w:val="24"/>
          <w:szCs w:val="24"/>
          <w:lang w:eastAsia="zh-CN"/>
        </w:rPr>
        <w:t>【答案】错误</w:t>
      </w:r>
      <w:r w:rsidRPr="006D4FD8">
        <w:rPr>
          <w:sz w:val="24"/>
          <w:szCs w:val="24"/>
          <w:lang w:eastAsia="zh-CN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【解析】【解答】解：</w:t>
      </w:r>
      <w:r w:rsidRPr="006D4FD8">
        <w:rPr>
          <w:sz w:val="24"/>
          <w:szCs w:val="24"/>
          <w:lang w:eastAsia="zh-CN"/>
        </w:rPr>
        <w:t>2x+3x=5x</w:t>
      </w:r>
      <w:r w:rsidRPr="006D4FD8">
        <w:rPr>
          <w:sz w:val="24"/>
          <w:szCs w:val="24"/>
          <w:lang w:eastAsia="zh-CN"/>
        </w:rPr>
        <w:t>，原题错误</w:t>
      </w:r>
      <w:r w:rsidRPr="006D4FD8">
        <w:rPr>
          <w:sz w:val="24"/>
          <w:szCs w:val="24"/>
          <w:lang w:eastAsia="zh-CN"/>
        </w:rPr>
        <w:t>.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故答案为：错误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</w:t>
      </w:r>
      <w:r w:rsidRPr="006D4FD8">
        <w:rPr>
          <w:sz w:val="24"/>
          <w:szCs w:val="24"/>
          <w:lang w:eastAsia="zh-CN"/>
        </w:rPr>
        <w:t>2x</w:t>
      </w:r>
      <w:r w:rsidRPr="006D4FD8">
        <w:rPr>
          <w:sz w:val="24"/>
          <w:szCs w:val="24"/>
          <w:lang w:eastAsia="zh-CN"/>
        </w:rPr>
        <w:t>表示</w:t>
      </w:r>
      <w:r w:rsidRPr="006D4FD8">
        <w:rPr>
          <w:sz w:val="24"/>
          <w:szCs w:val="24"/>
          <w:lang w:eastAsia="zh-CN"/>
        </w:rPr>
        <w:t>2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的和，</w:t>
      </w:r>
      <w:r w:rsidRPr="006D4FD8">
        <w:rPr>
          <w:sz w:val="24"/>
          <w:szCs w:val="24"/>
          <w:lang w:eastAsia="zh-CN"/>
        </w:rPr>
        <w:t>3x</w:t>
      </w:r>
      <w:r w:rsidRPr="006D4FD8">
        <w:rPr>
          <w:sz w:val="24"/>
          <w:szCs w:val="24"/>
          <w:lang w:eastAsia="zh-CN"/>
        </w:rPr>
        <w:t>表示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的和，相加后表示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的和，，而</w:t>
      </w:r>
      <w:r w:rsidRPr="006D4FD8">
        <w:rPr>
          <w:sz w:val="24"/>
          <w:szCs w:val="24"/>
          <w:lang w:eastAsia="zh-CN"/>
        </w:rPr>
        <w:t>5x²</w:t>
      </w:r>
      <w:r w:rsidRPr="006D4FD8">
        <w:rPr>
          <w:sz w:val="24"/>
          <w:szCs w:val="24"/>
          <w:lang w:eastAsia="zh-CN"/>
        </w:rPr>
        <w:t>表示</w:t>
      </w:r>
      <w:r w:rsidRPr="006D4FD8">
        <w:rPr>
          <w:sz w:val="24"/>
          <w:szCs w:val="24"/>
          <w:lang w:eastAsia="zh-CN"/>
        </w:rPr>
        <w:t>5×x×x</w:t>
      </w:r>
      <w:r w:rsidRPr="006D4FD8">
        <w:rPr>
          <w:sz w:val="24"/>
          <w:szCs w:val="24"/>
          <w:lang w:eastAsia="zh-CN"/>
        </w:rPr>
        <w:t>，由此判断即可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7.</w:t>
      </w:r>
      <w:r w:rsidRPr="006D4FD8">
        <w:rPr>
          <w:sz w:val="24"/>
          <w:szCs w:val="24"/>
          <w:lang w:eastAsia="zh-CN"/>
        </w:rPr>
        <w:t>【答案】正确</w:t>
      </w:r>
      <w:r w:rsidRPr="006D4FD8">
        <w:rPr>
          <w:sz w:val="24"/>
          <w:szCs w:val="24"/>
          <w:lang w:eastAsia="zh-CN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【解析】【解答】解：圆珠笔的总钱数</w:t>
      </w:r>
      <w:r w:rsidRPr="006D4FD8">
        <w:rPr>
          <w:sz w:val="24"/>
          <w:szCs w:val="24"/>
          <w:lang w:eastAsia="zh-CN"/>
        </w:rPr>
        <w:t>3x</w:t>
      </w:r>
      <w:r w:rsidRPr="006D4FD8">
        <w:rPr>
          <w:sz w:val="24"/>
          <w:szCs w:val="24"/>
          <w:lang w:eastAsia="zh-CN"/>
        </w:rPr>
        <w:t>元，交给售货员的钱数</w:t>
      </w:r>
      <w:r w:rsidRPr="006D4FD8">
        <w:rPr>
          <w:sz w:val="24"/>
          <w:szCs w:val="24"/>
          <w:lang w:eastAsia="zh-CN"/>
        </w:rPr>
        <w:t>(3x+4)</w:t>
      </w:r>
      <w:r w:rsidRPr="006D4FD8">
        <w:rPr>
          <w:sz w:val="24"/>
          <w:szCs w:val="24"/>
          <w:lang w:eastAsia="zh-CN"/>
        </w:rPr>
        <w:t>元，原题正确</w:t>
      </w:r>
      <w:r w:rsidRPr="006D4FD8">
        <w:rPr>
          <w:sz w:val="24"/>
          <w:szCs w:val="24"/>
          <w:lang w:eastAsia="zh-CN"/>
        </w:rPr>
        <w:t>.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故答案为：正确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【分析】数量关系：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枝圆珠笔的总价</w:t>
      </w:r>
      <w:r w:rsidRPr="006D4FD8">
        <w:rPr>
          <w:sz w:val="24"/>
          <w:szCs w:val="24"/>
          <w:lang w:eastAsia="zh-CN"/>
        </w:rPr>
        <w:t>+</w:t>
      </w:r>
      <w:r w:rsidRPr="006D4FD8">
        <w:rPr>
          <w:sz w:val="24"/>
          <w:szCs w:val="24"/>
          <w:lang w:eastAsia="zh-CN"/>
        </w:rPr>
        <w:t>找回的钱数</w:t>
      </w:r>
      <w:r w:rsidRPr="006D4FD8">
        <w:rPr>
          <w:sz w:val="24"/>
          <w:szCs w:val="24"/>
          <w:lang w:eastAsia="zh-CN"/>
        </w:rPr>
        <w:t>=</w:t>
      </w:r>
      <w:r w:rsidRPr="006D4FD8">
        <w:rPr>
          <w:sz w:val="24"/>
          <w:szCs w:val="24"/>
          <w:lang w:eastAsia="zh-CN"/>
        </w:rPr>
        <w:t>交给售货员的钱数，根据数量关系用含有字母的式子表示即可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三、填空题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8.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 xml:space="preserve">5-4x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</w:t>
      </w:r>
      <w:r w:rsidRPr="006D4FD8">
        <w:rPr>
          <w:sz w:val="24"/>
          <w:szCs w:val="24"/>
          <w:lang w:eastAsia="zh-CN"/>
        </w:rPr>
        <w:t>5-4×x=5-4x</w:t>
      </w:r>
      <w:r w:rsidRPr="006D4FD8">
        <w:rPr>
          <w:sz w:val="24"/>
          <w:szCs w:val="24"/>
          <w:lang w:eastAsia="zh-CN"/>
        </w:rPr>
        <w:t>（元）</w:t>
      </w:r>
      <w:r w:rsidRPr="006D4FD8">
        <w:rPr>
          <w:sz w:val="24"/>
          <w:szCs w:val="24"/>
          <w:lang w:eastAsia="zh-CN"/>
        </w:rPr>
        <w:t>.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故答案为：</w:t>
      </w:r>
      <w:r w:rsidRPr="006D4FD8">
        <w:rPr>
          <w:sz w:val="24"/>
          <w:szCs w:val="24"/>
          <w:lang w:eastAsia="zh-CN"/>
        </w:rPr>
        <w:t>5-4x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【分析】根据题意，用付出的钱数</w:t>
      </w:r>
      <w:r w:rsidRPr="006D4FD8">
        <w:rPr>
          <w:sz w:val="24"/>
          <w:szCs w:val="24"/>
          <w:lang w:eastAsia="zh-CN"/>
        </w:rPr>
        <w:t>-</w:t>
      </w:r>
      <w:r w:rsidRPr="006D4FD8">
        <w:rPr>
          <w:sz w:val="24"/>
          <w:szCs w:val="24"/>
          <w:lang w:eastAsia="zh-CN"/>
        </w:rPr>
        <w:t>每本书的单价</w:t>
      </w:r>
      <w:r w:rsidRPr="006D4FD8">
        <w:rPr>
          <w:sz w:val="24"/>
          <w:szCs w:val="24"/>
          <w:lang w:eastAsia="zh-CN"/>
        </w:rPr>
        <w:t>×</w:t>
      </w:r>
      <w:r w:rsidRPr="006D4FD8">
        <w:rPr>
          <w:sz w:val="24"/>
          <w:szCs w:val="24"/>
          <w:lang w:eastAsia="zh-CN"/>
        </w:rPr>
        <w:t>数量</w:t>
      </w:r>
      <w:r w:rsidRPr="006D4FD8">
        <w:rPr>
          <w:sz w:val="24"/>
          <w:szCs w:val="24"/>
          <w:lang w:eastAsia="zh-CN"/>
        </w:rPr>
        <w:t>=</w:t>
      </w:r>
      <w:r w:rsidRPr="006D4FD8">
        <w:rPr>
          <w:sz w:val="24"/>
          <w:szCs w:val="24"/>
          <w:lang w:eastAsia="zh-CN"/>
        </w:rPr>
        <w:t>找回的钱数，据此用含字母的式子表示这个数量关系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9.</w:t>
      </w:r>
      <w:r w:rsidRPr="006D4FD8">
        <w:rPr>
          <w:sz w:val="24"/>
          <w:szCs w:val="24"/>
        </w:rPr>
        <w:t>【答案】</w:t>
      </w:r>
      <w:r w:rsidRPr="006D4FD8">
        <w:rPr>
          <w:sz w:val="24"/>
          <w:szCs w:val="24"/>
        </w:rPr>
        <w:t xml:space="preserve"> 5x+5 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lastRenderedPageBreak/>
        <w:t>【解析】【解答】</w:t>
      </w:r>
      <w:r w:rsidRPr="006D4FD8">
        <w:rPr>
          <w:sz w:val="24"/>
          <w:szCs w:val="24"/>
        </w:rPr>
        <w:t>x+x+x+2x+5=5x+5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</w:t>
      </w:r>
      <w:r w:rsidRPr="006D4FD8">
        <w:rPr>
          <w:sz w:val="24"/>
          <w:szCs w:val="24"/>
          <w:lang w:eastAsia="zh-CN"/>
        </w:rPr>
        <w:t>3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加上</w:t>
      </w:r>
      <w:r w:rsidRPr="006D4FD8">
        <w:rPr>
          <w:sz w:val="24"/>
          <w:szCs w:val="24"/>
          <w:lang w:eastAsia="zh-CN"/>
        </w:rPr>
        <w:t>2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一共是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个</w:t>
      </w:r>
      <w:r w:rsidRPr="006D4FD8">
        <w:rPr>
          <w:sz w:val="24"/>
          <w:szCs w:val="24"/>
          <w:lang w:eastAsia="zh-CN"/>
        </w:rPr>
        <w:t>x</w:t>
      </w:r>
      <w:r w:rsidRPr="006D4FD8">
        <w:rPr>
          <w:sz w:val="24"/>
          <w:szCs w:val="24"/>
          <w:lang w:eastAsia="zh-CN"/>
        </w:rPr>
        <w:t>，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10.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>1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0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 xml:space="preserve">6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</w:t>
      </w:r>
      <w:r w:rsidRPr="006D4FD8">
        <w:rPr>
          <w:sz w:val="24"/>
          <w:szCs w:val="24"/>
          <w:lang w:eastAsia="zh-CN"/>
        </w:rPr>
        <w:t>10503-9726=777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故答案为：</w:t>
      </w:r>
      <w:r w:rsidRPr="006D4FD8">
        <w:rPr>
          <w:sz w:val="24"/>
          <w:szCs w:val="24"/>
          <w:lang w:eastAsia="zh-CN"/>
        </w:rPr>
        <w:t>1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0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；</w:t>
      </w:r>
      <w:r w:rsidRPr="006D4FD8">
        <w:rPr>
          <w:sz w:val="24"/>
          <w:szCs w:val="24"/>
          <w:lang w:eastAsia="zh-CN"/>
        </w:rPr>
        <w:t>6</w:t>
      </w:r>
      <w:r w:rsidRPr="006D4FD8">
        <w:rPr>
          <w:sz w:val="24"/>
          <w:szCs w:val="24"/>
          <w:lang w:eastAsia="zh-CN"/>
        </w:rPr>
        <w:t>。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【分析】因为</w:t>
      </w:r>
      <w:r w:rsidRPr="006D4FD8">
        <w:rPr>
          <w:sz w:val="24"/>
          <w:szCs w:val="24"/>
          <w:lang w:eastAsia="zh-CN"/>
        </w:rPr>
        <w:t>13-7=6</w:t>
      </w:r>
      <w:r w:rsidRPr="006D4FD8">
        <w:rPr>
          <w:sz w:val="24"/>
          <w:szCs w:val="24"/>
          <w:lang w:eastAsia="zh-CN"/>
        </w:rPr>
        <w:t>，所以</w:t>
      </w:r>
      <w:r w:rsidRPr="006D4FD8">
        <w:rPr>
          <w:sz w:val="24"/>
          <w:szCs w:val="24"/>
          <w:lang w:eastAsia="zh-CN"/>
        </w:rPr>
        <w:t>t=6</w:t>
      </w:r>
      <w:r w:rsidRPr="006D4FD8">
        <w:rPr>
          <w:sz w:val="24"/>
          <w:szCs w:val="24"/>
          <w:lang w:eastAsia="zh-CN"/>
        </w:rPr>
        <w:t>，</w:t>
      </w:r>
      <w:r w:rsidRPr="006D4FD8">
        <w:rPr>
          <w:sz w:val="24"/>
          <w:szCs w:val="24"/>
          <w:lang w:eastAsia="zh-CN"/>
        </w:rPr>
        <w:t>2+7=9</w:t>
      </w:r>
      <w:r w:rsidRPr="006D4FD8">
        <w:rPr>
          <w:sz w:val="24"/>
          <w:szCs w:val="24"/>
          <w:lang w:eastAsia="zh-CN"/>
        </w:rPr>
        <w:t>，个位相减向十位借一，所以被减数的十位上是</w:t>
      </w:r>
      <w:r w:rsidRPr="006D4FD8">
        <w:rPr>
          <w:sz w:val="24"/>
          <w:szCs w:val="24"/>
          <w:lang w:eastAsia="zh-CN"/>
        </w:rPr>
        <w:t>0</w:t>
      </w:r>
      <w:r w:rsidRPr="006D4FD8">
        <w:rPr>
          <w:sz w:val="24"/>
          <w:szCs w:val="24"/>
          <w:lang w:eastAsia="zh-CN"/>
        </w:rPr>
        <w:t>，向百位上借一，</w:t>
      </w:r>
      <w:r w:rsidRPr="006D4FD8">
        <w:rPr>
          <w:sz w:val="24"/>
          <w:szCs w:val="24"/>
          <w:lang w:eastAsia="zh-CN"/>
        </w:rPr>
        <w:t>7+7+1=15</w:t>
      </w:r>
      <w:r w:rsidRPr="006D4FD8">
        <w:rPr>
          <w:sz w:val="24"/>
          <w:szCs w:val="24"/>
          <w:lang w:eastAsia="zh-CN"/>
        </w:rPr>
        <w:t>，被减数的百位上是</w:t>
      </w:r>
      <w:r w:rsidRPr="006D4FD8">
        <w:rPr>
          <w:sz w:val="24"/>
          <w:szCs w:val="24"/>
          <w:lang w:eastAsia="zh-CN"/>
        </w:rPr>
        <w:t>5</w:t>
      </w:r>
      <w:r w:rsidRPr="006D4FD8">
        <w:rPr>
          <w:sz w:val="24"/>
          <w:szCs w:val="24"/>
          <w:lang w:eastAsia="zh-CN"/>
        </w:rPr>
        <w:t>，据此解答。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11.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 xml:space="preserve">2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【解析】根据图中的第一个和第二个等式，可以得到</w:t>
      </w:r>
      <w:r w:rsidRPr="006D4FD8">
        <w:rPr>
          <w:sz w:val="24"/>
          <w:szCs w:val="24"/>
          <w:lang w:eastAsia="zh-CN"/>
        </w:rPr>
        <w:t>a=6-2.5=3.5; </w:t>
      </w:r>
      <w:r w:rsidRPr="006D4FD8">
        <w:rPr>
          <w:sz w:val="24"/>
          <w:szCs w:val="24"/>
          <w:lang w:eastAsia="zh-CN"/>
        </w:rPr>
        <w:t>代入到第三个等式，得到</w:t>
      </w:r>
      <w:r w:rsidRPr="006D4FD8">
        <w:rPr>
          <w:sz w:val="24"/>
          <w:szCs w:val="24"/>
          <w:lang w:eastAsia="zh-CN"/>
        </w:rPr>
        <w:t>c=3.6-3.5=0.1; </w:t>
      </w:r>
      <w:r w:rsidRPr="006D4FD8">
        <w:rPr>
          <w:sz w:val="24"/>
          <w:szCs w:val="24"/>
          <w:lang w:eastAsia="zh-CN"/>
        </w:rPr>
        <w:t>将</w:t>
      </w:r>
      <w:r w:rsidRPr="006D4FD8">
        <w:rPr>
          <w:sz w:val="24"/>
          <w:szCs w:val="24"/>
          <w:lang w:eastAsia="zh-CN"/>
        </w:rPr>
        <w:t>c=0.1</w:t>
      </w:r>
      <w:r w:rsidRPr="006D4FD8">
        <w:rPr>
          <w:sz w:val="24"/>
          <w:szCs w:val="24"/>
          <w:lang w:eastAsia="zh-CN"/>
        </w:rPr>
        <w:t>代入到第二个等式，得到</w:t>
      </w:r>
      <w:r w:rsidRPr="006D4FD8">
        <w:rPr>
          <w:sz w:val="24"/>
          <w:szCs w:val="24"/>
          <w:lang w:eastAsia="zh-CN"/>
        </w:rPr>
        <w:t>b=2.4; </w:t>
      </w:r>
      <w:r w:rsidRPr="006D4FD8">
        <w:rPr>
          <w:sz w:val="24"/>
          <w:szCs w:val="24"/>
          <w:lang w:eastAsia="zh-CN"/>
        </w:rPr>
        <w:t>所以</w:t>
      </w:r>
      <w:r w:rsidRPr="006D4FD8">
        <w:rPr>
          <w:sz w:val="24"/>
          <w:szCs w:val="24"/>
          <w:lang w:eastAsia="zh-CN"/>
        </w:rPr>
        <w:t>b-4c=2.4-4×0.1=2</w:t>
      </w:r>
      <w:r w:rsidRPr="006D4FD8">
        <w:rPr>
          <w:sz w:val="24"/>
          <w:szCs w:val="24"/>
          <w:lang w:eastAsia="zh-CN"/>
        </w:rPr>
        <w:t>。</w:t>
      </w:r>
    </w:p>
    <w:p w:rsidR="008A60D1" w:rsidRPr="006D4FD8" w:rsidRDefault="000334E2" w:rsidP="006D4FD8">
      <w:pPr>
        <w:spacing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四、解答题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12.</w:t>
      </w:r>
      <w:r w:rsidRPr="006D4FD8">
        <w:rPr>
          <w:sz w:val="24"/>
          <w:szCs w:val="24"/>
        </w:rPr>
        <w:t>【答案】解：</w:t>
      </w:r>
      <w:r w:rsidRPr="006D4FD8">
        <w:rPr>
          <w:sz w:val="24"/>
          <w:szCs w:val="24"/>
        </w:rPr>
        <w:t>5×a=5a</w:t>
      </w:r>
      <w:r w:rsidRPr="006D4FD8">
        <w:rPr>
          <w:sz w:val="24"/>
          <w:szCs w:val="24"/>
        </w:rPr>
        <w:t>，</w:t>
      </w:r>
      <w:r w:rsidRPr="006D4FD8">
        <w:rPr>
          <w:sz w:val="24"/>
          <w:szCs w:val="24"/>
        </w:rPr>
        <w:t>5×b=5b</w:t>
      </w:r>
      <w:r w:rsidRPr="006D4FD8">
        <w:rPr>
          <w:sz w:val="24"/>
          <w:szCs w:val="24"/>
        </w:rPr>
        <w:br/>
      </w:r>
      <w:r w:rsidRPr="006D4FD8">
        <w:rPr>
          <w:sz w:val="24"/>
          <w:szCs w:val="24"/>
        </w:rPr>
        <w:t>答：</w:t>
      </w:r>
      <w:r w:rsidRPr="006D4FD8">
        <w:rPr>
          <w:sz w:val="24"/>
          <w:szCs w:val="24"/>
        </w:rPr>
        <w:t>5</w:t>
      </w:r>
      <w:r w:rsidRPr="006D4FD8">
        <w:rPr>
          <w:sz w:val="24"/>
          <w:szCs w:val="24"/>
        </w:rPr>
        <w:t>分钟跑</w:t>
      </w:r>
      <w:r w:rsidRPr="006D4FD8">
        <w:rPr>
          <w:sz w:val="24"/>
          <w:szCs w:val="24"/>
        </w:rPr>
        <w:t>5a</w:t>
      </w:r>
      <w:r w:rsidRPr="006D4FD8">
        <w:rPr>
          <w:sz w:val="24"/>
          <w:szCs w:val="24"/>
        </w:rPr>
        <w:t>米，小强比小东多跑</w:t>
      </w:r>
      <w:r w:rsidRPr="006D4FD8">
        <w:rPr>
          <w:sz w:val="24"/>
          <w:szCs w:val="24"/>
        </w:rPr>
        <w:t>5b</w:t>
      </w:r>
      <w:r w:rsidRPr="006D4FD8">
        <w:rPr>
          <w:sz w:val="24"/>
          <w:szCs w:val="24"/>
        </w:rPr>
        <w:t>米。</w:t>
      </w:r>
      <w:r w:rsidRPr="006D4FD8">
        <w:rPr>
          <w:sz w:val="24"/>
          <w:szCs w:val="24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【解析】【分析】根据题意，用速度</w:t>
      </w:r>
      <w:r w:rsidRPr="006D4FD8">
        <w:rPr>
          <w:sz w:val="24"/>
          <w:szCs w:val="24"/>
          <w:lang w:eastAsia="zh-CN"/>
        </w:rPr>
        <w:t>×</w:t>
      </w:r>
      <w:r w:rsidRPr="006D4FD8">
        <w:rPr>
          <w:sz w:val="24"/>
          <w:szCs w:val="24"/>
          <w:lang w:eastAsia="zh-CN"/>
        </w:rPr>
        <w:t>时间</w:t>
      </w:r>
      <w:r w:rsidRPr="006D4FD8">
        <w:rPr>
          <w:sz w:val="24"/>
          <w:szCs w:val="24"/>
          <w:lang w:eastAsia="zh-CN"/>
        </w:rPr>
        <w:t>=</w:t>
      </w:r>
      <w:r w:rsidRPr="006D4FD8">
        <w:rPr>
          <w:sz w:val="24"/>
          <w:szCs w:val="24"/>
          <w:lang w:eastAsia="zh-CN"/>
        </w:rPr>
        <w:t>路程，用字母表示数时，数字和字母相乘，数字在前，字母在后，乘号省略，据此解答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13.</w:t>
      </w:r>
      <w:r w:rsidRPr="006D4FD8">
        <w:rPr>
          <w:sz w:val="24"/>
          <w:szCs w:val="24"/>
        </w:rPr>
        <w:t>【答案】</w:t>
      </w:r>
      <w:r w:rsidRPr="006D4FD8">
        <w:rPr>
          <w:sz w:val="24"/>
          <w:szCs w:val="24"/>
        </w:rPr>
        <w:t xml:space="preserve"> </w:t>
      </w:r>
      <w:r w:rsidRPr="006D4FD8">
        <w:rPr>
          <w:sz w:val="24"/>
          <w:szCs w:val="24"/>
        </w:rPr>
        <w:t>解：</w:t>
      </w:r>
    </w:p>
    <w:tbl>
      <w:tblPr>
        <w:tblW w:w="0" w:type="auto"/>
        <w:tblInd w:w="115" w:type="dxa"/>
        <w:tblBorders>
          <w:top w:val="inset" w:sz="8" w:space="0" w:color="000000"/>
          <w:left w:val="inset" w:sz="8" w:space="0" w:color="000000"/>
          <w:bottom w:val="inset" w:sz="8" w:space="0" w:color="000000"/>
          <w:right w:val="inset" w:sz="8" w:space="0" w:color="000000"/>
        </w:tblBorders>
        <w:tblLook w:val="04A0" w:firstRow="1" w:lastRow="0" w:firstColumn="1" w:lastColumn="0" w:noHBand="0" w:noVBand="1"/>
      </w:tblPr>
      <w:tblGrid>
        <w:gridCol w:w="6028"/>
        <w:gridCol w:w="2992"/>
      </w:tblGrid>
      <w:tr w:rsidR="008A60D1" w:rsidRPr="006D4FD8">
        <w:trPr>
          <w:trHeight w:val="30"/>
        </w:trPr>
        <w:tc>
          <w:tcPr>
            <w:tcW w:w="60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问题</w:t>
            </w:r>
          </w:p>
        </w:tc>
        <w:tc>
          <w:tcPr>
            <w:tcW w:w="299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列式</w:t>
            </w:r>
          </w:p>
        </w:tc>
      </w:tr>
      <w:tr w:rsidR="008A60D1" w:rsidRPr="006D4FD8">
        <w:trPr>
          <w:trHeight w:val="30"/>
        </w:trPr>
        <w:tc>
          <w:tcPr>
            <w:tcW w:w="60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第二天比第一天多用多少千克？</w:t>
            </w:r>
          </w:p>
        </w:tc>
        <w:tc>
          <w:tcPr>
            <w:tcW w:w="299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(a</w:t>
            </w:r>
            <w:r w:rsidRPr="006D4FD8">
              <w:rPr>
                <w:sz w:val="24"/>
                <w:szCs w:val="24"/>
              </w:rPr>
              <w:t>－</w:t>
            </w:r>
            <w:r w:rsidRPr="006D4FD8">
              <w:rPr>
                <w:sz w:val="24"/>
                <w:szCs w:val="24"/>
              </w:rPr>
              <w:t>3)</w:t>
            </w:r>
            <w:r w:rsidRPr="006D4FD8">
              <w:rPr>
                <w:sz w:val="24"/>
                <w:szCs w:val="24"/>
              </w:rPr>
              <w:t>千克</w:t>
            </w:r>
          </w:p>
        </w:tc>
      </w:tr>
      <w:tr w:rsidR="008A60D1" w:rsidRPr="006D4FD8">
        <w:trPr>
          <w:trHeight w:val="30"/>
        </w:trPr>
        <w:tc>
          <w:tcPr>
            <w:tcW w:w="60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6D4FD8">
              <w:rPr>
                <w:sz w:val="24"/>
                <w:szCs w:val="24"/>
                <w:lang w:eastAsia="zh-CN"/>
              </w:rPr>
              <w:t>后两天一共用去多少千克？</w:t>
            </w:r>
          </w:p>
        </w:tc>
        <w:tc>
          <w:tcPr>
            <w:tcW w:w="299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(a</w:t>
            </w:r>
            <w:r w:rsidRPr="006D4FD8">
              <w:rPr>
                <w:sz w:val="24"/>
                <w:szCs w:val="24"/>
              </w:rPr>
              <w:t>＋</w:t>
            </w:r>
            <w:r w:rsidRPr="006D4FD8">
              <w:rPr>
                <w:sz w:val="24"/>
                <w:szCs w:val="24"/>
              </w:rPr>
              <w:t>b)</w:t>
            </w:r>
            <w:r w:rsidRPr="006D4FD8">
              <w:rPr>
                <w:sz w:val="24"/>
                <w:szCs w:val="24"/>
              </w:rPr>
              <w:t>千克</w:t>
            </w:r>
          </w:p>
        </w:tc>
      </w:tr>
      <w:tr w:rsidR="008A60D1" w:rsidRPr="006D4FD8">
        <w:trPr>
          <w:trHeight w:val="30"/>
        </w:trPr>
        <w:tc>
          <w:tcPr>
            <w:tcW w:w="6028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  <w:lang w:eastAsia="zh-CN"/>
              </w:rPr>
            </w:pPr>
            <w:r w:rsidRPr="006D4FD8">
              <w:rPr>
                <w:sz w:val="24"/>
                <w:szCs w:val="24"/>
                <w:lang w:eastAsia="zh-CN"/>
              </w:rPr>
              <w:t>前两天比第三天多用多少千克？</w:t>
            </w:r>
          </w:p>
        </w:tc>
        <w:tc>
          <w:tcPr>
            <w:tcW w:w="2992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60D1" w:rsidRPr="006D4FD8" w:rsidRDefault="000334E2" w:rsidP="006D4FD8">
            <w:pPr>
              <w:spacing w:after="0" w:line="240" w:lineRule="auto"/>
              <w:rPr>
                <w:sz w:val="24"/>
                <w:szCs w:val="24"/>
              </w:rPr>
            </w:pPr>
            <w:r w:rsidRPr="006D4FD8">
              <w:rPr>
                <w:sz w:val="24"/>
                <w:szCs w:val="24"/>
              </w:rPr>
              <w:t>(a</w:t>
            </w:r>
            <w:r w:rsidRPr="006D4FD8">
              <w:rPr>
                <w:sz w:val="24"/>
                <w:szCs w:val="24"/>
              </w:rPr>
              <w:t>＋</w:t>
            </w:r>
            <w:r w:rsidRPr="006D4FD8">
              <w:rPr>
                <w:sz w:val="24"/>
                <w:szCs w:val="24"/>
              </w:rPr>
              <w:t>3</w:t>
            </w:r>
            <w:r w:rsidRPr="006D4FD8">
              <w:rPr>
                <w:sz w:val="24"/>
                <w:szCs w:val="24"/>
              </w:rPr>
              <w:t>－</w:t>
            </w:r>
            <w:r w:rsidRPr="006D4FD8">
              <w:rPr>
                <w:sz w:val="24"/>
                <w:szCs w:val="24"/>
              </w:rPr>
              <w:t>b)</w:t>
            </w:r>
            <w:r w:rsidRPr="006D4FD8">
              <w:rPr>
                <w:sz w:val="24"/>
                <w:szCs w:val="24"/>
              </w:rPr>
              <w:t>千克</w:t>
            </w:r>
          </w:p>
        </w:tc>
      </w:tr>
    </w:tbl>
    <w:p w:rsidR="008A60D1" w:rsidRPr="006D4FD8" w:rsidRDefault="008A60D1" w:rsidP="006D4FD8">
      <w:pPr>
        <w:spacing w:after="0" w:line="240" w:lineRule="auto"/>
        <w:rPr>
          <w:sz w:val="24"/>
          <w:szCs w:val="24"/>
        </w:rPr>
      </w:pP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【解析】【分析】求一个数比另一个数多（少）多少列减法算式，求共用去多少列加法算式。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五、综合题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14.</w:t>
      </w:r>
      <w:r w:rsidRPr="006D4FD8">
        <w:rPr>
          <w:sz w:val="24"/>
          <w:szCs w:val="24"/>
          <w:lang w:eastAsia="zh-CN"/>
        </w:rPr>
        <w:t>【答案】（</w:t>
      </w:r>
      <w:r w:rsidRPr="006D4FD8">
        <w:rPr>
          <w:sz w:val="24"/>
          <w:szCs w:val="24"/>
          <w:lang w:eastAsia="zh-CN"/>
        </w:rPr>
        <w:t>1</w:t>
      </w:r>
      <w:r w:rsidRPr="006D4FD8">
        <w:rPr>
          <w:sz w:val="24"/>
          <w:szCs w:val="24"/>
          <w:lang w:eastAsia="zh-CN"/>
        </w:rPr>
        <w:t>）剩下的吨数是：</w:t>
      </w:r>
      <w:r w:rsidRPr="006D4FD8">
        <w:rPr>
          <w:sz w:val="24"/>
          <w:szCs w:val="24"/>
          <w:lang w:eastAsia="zh-CN"/>
        </w:rPr>
        <w:t>5a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（吨）；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（</w:t>
      </w:r>
      <w:r w:rsidRPr="006D4FD8">
        <w:rPr>
          <w:sz w:val="24"/>
          <w:szCs w:val="24"/>
        </w:rPr>
        <w:t>2</w:t>
      </w:r>
      <w:r w:rsidRPr="006D4FD8">
        <w:rPr>
          <w:sz w:val="24"/>
          <w:szCs w:val="24"/>
        </w:rPr>
        <w:t>）</w:t>
      </w:r>
      <w:r w:rsidRPr="006D4FD8">
        <w:rPr>
          <w:sz w:val="24"/>
          <w:szCs w:val="24"/>
        </w:rPr>
        <w:t>5a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65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＝</w:t>
      </w:r>
      <w:r w:rsidRPr="006D4FD8">
        <w:rPr>
          <w:sz w:val="24"/>
          <w:szCs w:val="24"/>
        </w:rPr>
        <w:t>5×16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65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＝</w:t>
      </w:r>
      <w:r w:rsidRPr="006D4FD8">
        <w:rPr>
          <w:sz w:val="24"/>
          <w:szCs w:val="24"/>
        </w:rPr>
        <w:t>80</w:t>
      </w:r>
      <w:r w:rsidRPr="006D4FD8">
        <w:rPr>
          <w:sz w:val="24"/>
          <w:szCs w:val="24"/>
        </w:rPr>
        <w:t>－</w:t>
      </w:r>
      <w:r w:rsidRPr="006D4FD8">
        <w:rPr>
          <w:sz w:val="24"/>
          <w:szCs w:val="24"/>
        </w:rPr>
        <w:t>65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</w:rPr>
      </w:pPr>
      <w:r w:rsidRPr="006D4FD8">
        <w:rPr>
          <w:sz w:val="24"/>
          <w:szCs w:val="24"/>
        </w:rPr>
        <w:t>＝</w:t>
      </w:r>
      <w:r w:rsidRPr="006D4FD8">
        <w:rPr>
          <w:sz w:val="24"/>
          <w:szCs w:val="24"/>
        </w:rPr>
        <w:t>15</w:t>
      </w:r>
      <w:r w:rsidRPr="006D4FD8">
        <w:rPr>
          <w:sz w:val="24"/>
          <w:szCs w:val="24"/>
        </w:rPr>
        <w:t>（吨）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答：剩下</w:t>
      </w:r>
      <w:r w:rsidRPr="006D4FD8">
        <w:rPr>
          <w:sz w:val="24"/>
          <w:szCs w:val="24"/>
          <w:lang w:eastAsia="zh-CN"/>
        </w:rPr>
        <w:t>15</w:t>
      </w:r>
      <w:r w:rsidRPr="006D4FD8">
        <w:rPr>
          <w:sz w:val="24"/>
          <w:szCs w:val="24"/>
          <w:lang w:eastAsia="zh-CN"/>
        </w:rPr>
        <w:t>吨蔬菜。</w:t>
      </w:r>
    </w:p>
    <w:p w:rsidR="000334E2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【解析】【解答】（</w:t>
      </w:r>
      <w:r w:rsidRPr="006D4FD8">
        <w:rPr>
          <w:sz w:val="24"/>
          <w:szCs w:val="24"/>
          <w:lang w:eastAsia="zh-CN"/>
        </w:rPr>
        <w:t>1</w:t>
      </w:r>
      <w:r w:rsidRPr="006D4FD8">
        <w:rPr>
          <w:sz w:val="24"/>
          <w:szCs w:val="24"/>
          <w:lang w:eastAsia="zh-CN"/>
        </w:rPr>
        <w:t>）剩下的吨数是：</w:t>
      </w:r>
      <w:r w:rsidRPr="006D4FD8">
        <w:rPr>
          <w:sz w:val="24"/>
          <w:szCs w:val="24"/>
          <w:lang w:eastAsia="zh-CN"/>
        </w:rPr>
        <w:t>5a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（吨）；（</w:t>
      </w:r>
      <w:r w:rsidRPr="006D4FD8">
        <w:rPr>
          <w:sz w:val="24"/>
          <w:szCs w:val="24"/>
          <w:lang w:eastAsia="zh-CN"/>
        </w:rPr>
        <w:t>2</w:t>
      </w:r>
      <w:r w:rsidRPr="006D4FD8">
        <w:rPr>
          <w:sz w:val="24"/>
          <w:szCs w:val="24"/>
          <w:lang w:eastAsia="zh-CN"/>
        </w:rPr>
        <w:t>）</w:t>
      </w:r>
      <w:r w:rsidRPr="006D4FD8">
        <w:rPr>
          <w:sz w:val="24"/>
          <w:szCs w:val="24"/>
          <w:lang w:eastAsia="zh-CN"/>
        </w:rPr>
        <w:t>5a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5×16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80</w:t>
      </w:r>
      <w:r w:rsidRPr="006D4FD8">
        <w:rPr>
          <w:sz w:val="24"/>
          <w:szCs w:val="24"/>
          <w:lang w:eastAsia="zh-CN"/>
        </w:rPr>
        <w:t>－</w:t>
      </w:r>
      <w:r w:rsidRPr="006D4FD8">
        <w:rPr>
          <w:sz w:val="24"/>
          <w:szCs w:val="24"/>
          <w:lang w:eastAsia="zh-CN"/>
        </w:rPr>
        <w:t>65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15</w:t>
      </w:r>
      <w:r w:rsidRPr="006D4FD8">
        <w:rPr>
          <w:sz w:val="24"/>
          <w:szCs w:val="24"/>
          <w:lang w:eastAsia="zh-CN"/>
        </w:rPr>
        <w:t>（吨）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答：剩下</w:t>
      </w:r>
      <w:r w:rsidRPr="006D4FD8">
        <w:rPr>
          <w:sz w:val="24"/>
          <w:szCs w:val="24"/>
          <w:lang w:eastAsia="zh-CN"/>
        </w:rPr>
        <w:t>15</w:t>
      </w:r>
      <w:r w:rsidRPr="006D4FD8">
        <w:rPr>
          <w:sz w:val="24"/>
          <w:szCs w:val="24"/>
          <w:lang w:eastAsia="zh-CN"/>
        </w:rPr>
        <w:t>吨蔬菜</w:t>
      </w:r>
      <w:r w:rsidRPr="006D4FD8">
        <w:rPr>
          <w:sz w:val="24"/>
          <w:szCs w:val="24"/>
          <w:lang w:eastAsia="zh-CN"/>
        </w:rPr>
        <w:t>.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【分析】根据：</w:t>
      </w:r>
      <w:r w:rsidRPr="006D4FD8">
        <w:rPr>
          <w:sz w:val="24"/>
          <w:szCs w:val="24"/>
          <w:lang w:eastAsia="zh-CN"/>
        </w:rPr>
        <w:t>“</w:t>
      </w:r>
      <w:r w:rsidRPr="006D4FD8">
        <w:rPr>
          <w:sz w:val="24"/>
          <w:szCs w:val="24"/>
          <w:lang w:eastAsia="zh-CN"/>
        </w:rPr>
        <w:t>原有蔬菜的重量－供应给菜场蔬菜的重量＝剩下蔬菜的重量</w:t>
      </w:r>
      <w:r w:rsidRPr="006D4FD8">
        <w:rPr>
          <w:sz w:val="24"/>
          <w:szCs w:val="24"/>
          <w:lang w:eastAsia="zh-CN"/>
        </w:rPr>
        <w:t>”</w:t>
      </w:r>
      <w:r w:rsidRPr="006D4FD8">
        <w:rPr>
          <w:sz w:val="24"/>
          <w:szCs w:val="24"/>
          <w:lang w:eastAsia="zh-CN"/>
        </w:rPr>
        <w:t>求出剩下了多少吨；然后把</w:t>
      </w:r>
      <w:r w:rsidRPr="006D4FD8">
        <w:rPr>
          <w:sz w:val="24"/>
          <w:szCs w:val="24"/>
          <w:lang w:eastAsia="zh-CN"/>
        </w:rPr>
        <w:t>a</w:t>
      </w:r>
      <w:r w:rsidRPr="006D4FD8">
        <w:rPr>
          <w:sz w:val="24"/>
          <w:szCs w:val="24"/>
          <w:lang w:eastAsia="zh-CN"/>
        </w:rPr>
        <w:t>＝</w:t>
      </w:r>
      <w:r w:rsidRPr="006D4FD8">
        <w:rPr>
          <w:sz w:val="24"/>
          <w:szCs w:val="24"/>
          <w:lang w:eastAsia="zh-CN"/>
        </w:rPr>
        <w:t>16</w:t>
      </w:r>
      <w:r w:rsidRPr="006D4FD8">
        <w:rPr>
          <w:sz w:val="24"/>
          <w:szCs w:val="24"/>
          <w:lang w:eastAsia="zh-CN"/>
        </w:rPr>
        <w:t>代入含有字母的式子求值。关键是根据已知条件，把未知的数用字母正确的表示出来。</w:t>
      </w:r>
    </w:p>
    <w:p w:rsidR="008A60D1" w:rsidRPr="006D4FD8" w:rsidRDefault="000334E2" w:rsidP="006D4FD8">
      <w:pPr>
        <w:spacing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六、应用题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15.</w:t>
      </w:r>
      <w:r w:rsidRPr="006D4FD8">
        <w:rPr>
          <w:sz w:val="24"/>
          <w:szCs w:val="24"/>
          <w:lang w:eastAsia="zh-CN"/>
        </w:rPr>
        <w:t>【答案】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表示买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个足球的总费用；</w:t>
      </w:r>
      <w:r w:rsidRPr="006D4FD8">
        <w:rPr>
          <w:sz w:val="24"/>
          <w:szCs w:val="24"/>
          <w:lang w:eastAsia="zh-CN"/>
        </w:rPr>
        <w:br/>
        <w:t>9a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58b</w:t>
      </w:r>
      <w:r w:rsidRPr="006D4FD8">
        <w:rPr>
          <w:sz w:val="24"/>
          <w:szCs w:val="24"/>
          <w:lang w:eastAsia="zh-CN"/>
        </w:rPr>
        <w:t>买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个足球和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个篮球的总费用。</w:t>
      </w:r>
      <w:r w:rsidRPr="006D4FD8">
        <w:rPr>
          <w:sz w:val="24"/>
          <w:szCs w:val="24"/>
          <w:lang w:eastAsia="zh-CN"/>
        </w:rPr>
        <w:t xml:space="preserve">  </w:t>
      </w:r>
    </w:p>
    <w:p w:rsidR="008A60D1" w:rsidRPr="006D4FD8" w:rsidRDefault="000334E2" w:rsidP="006D4FD8">
      <w:pPr>
        <w:spacing w:after="0" w:line="240" w:lineRule="auto"/>
        <w:rPr>
          <w:sz w:val="24"/>
          <w:szCs w:val="24"/>
          <w:lang w:eastAsia="zh-CN"/>
        </w:rPr>
      </w:pPr>
      <w:r w:rsidRPr="006D4FD8">
        <w:rPr>
          <w:sz w:val="24"/>
          <w:szCs w:val="24"/>
          <w:lang w:eastAsia="zh-CN"/>
        </w:rPr>
        <w:t>【解析】【解答】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表示买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个足球的总费用；</w:t>
      </w:r>
      <w:r w:rsidRPr="006D4FD8">
        <w:rPr>
          <w:sz w:val="24"/>
          <w:szCs w:val="24"/>
          <w:lang w:eastAsia="zh-CN"/>
        </w:rPr>
        <w:br/>
        <w:t>9a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>58b</w:t>
      </w:r>
      <w:r w:rsidRPr="006D4FD8">
        <w:rPr>
          <w:sz w:val="24"/>
          <w:szCs w:val="24"/>
          <w:lang w:eastAsia="zh-CN"/>
        </w:rPr>
        <w:t>表示买</w:t>
      </w:r>
      <w:r w:rsidRPr="006D4FD8">
        <w:rPr>
          <w:sz w:val="24"/>
          <w:szCs w:val="24"/>
          <w:lang w:eastAsia="zh-CN"/>
        </w:rPr>
        <w:t>9</w:t>
      </w:r>
      <w:r w:rsidRPr="006D4FD8">
        <w:rPr>
          <w:sz w:val="24"/>
          <w:szCs w:val="24"/>
          <w:lang w:eastAsia="zh-CN"/>
        </w:rPr>
        <w:t>个足球和</w:t>
      </w:r>
      <w:r w:rsidRPr="006D4FD8">
        <w:rPr>
          <w:sz w:val="24"/>
          <w:szCs w:val="24"/>
          <w:lang w:eastAsia="zh-CN"/>
        </w:rPr>
        <w:t>b</w:t>
      </w:r>
      <w:r w:rsidRPr="006D4FD8">
        <w:rPr>
          <w:sz w:val="24"/>
          <w:szCs w:val="24"/>
          <w:lang w:eastAsia="zh-CN"/>
        </w:rPr>
        <w:t>个篮球的总费用。</w:t>
      </w:r>
      <w:r w:rsidRPr="006D4FD8">
        <w:rPr>
          <w:sz w:val="24"/>
          <w:szCs w:val="24"/>
          <w:lang w:eastAsia="zh-CN"/>
        </w:rPr>
        <w:br/>
      </w:r>
      <w:r w:rsidRPr="006D4FD8">
        <w:rPr>
          <w:sz w:val="24"/>
          <w:szCs w:val="24"/>
          <w:lang w:eastAsia="zh-CN"/>
        </w:rPr>
        <w:t>【分析】根据单价</w:t>
      </w:r>
      <w:r w:rsidRPr="006D4FD8">
        <w:rPr>
          <w:sz w:val="24"/>
          <w:szCs w:val="24"/>
          <w:lang w:eastAsia="zh-CN"/>
        </w:rPr>
        <w:t>×</w:t>
      </w:r>
      <w:r w:rsidRPr="006D4FD8">
        <w:rPr>
          <w:sz w:val="24"/>
          <w:szCs w:val="24"/>
          <w:lang w:eastAsia="zh-CN"/>
        </w:rPr>
        <w:t>数量＝总价即可求出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和</w:t>
      </w:r>
      <w:r w:rsidRPr="006D4FD8">
        <w:rPr>
          <w:sz w:val="24"/>
          <w:szCs w:val="24"/>
          <w:lang w:eastAsia="zh-CN"/>
        </w:rPr>
        <w:t>9a</w:t>
      </w:r>
      <w:r w:rsidRPr="006D4FD8">
        <w:rPr>
          <w:sz w:val="24"/>
          <w:szCs w:val="24"/>
          <w:lang w:eastAsia="zh-CN"/>
        </w:rPr>
        <w:t>＋</w:t>
      </w:r>
      <w:r w:rsidRPr="006D4FD8">
        <w:rPr>
          <w:sz w:val="24"/>
          <w:szCs w:val="24"/>
          <w:lang w:eastAsia="zh-CN"/>
        </w:rPr>
        <w:t xml:space="preserve">58b  </w:t>
      </w:r>
      <w:r w:rsidRPr="006D4FD8">
        <w:rPr>
          <w:sz w:val="24"/>
          <w:szCs w:val="24"/>
          <w:lang w:eastAsia="zh-CN"/>
        </w:rPr>
        <w:t>，</w:t>
      </w:r>
      <w:r w:rsidRPr="006D4FD8">
        <w:rPr>
          <w:sz w:val="24"/>
          <w:szCs w:val="24"/>
          <w:lang w:eastAsia="zh-CN"/>
        </w:rPr>
        <w:t xml:space="preserve"> </w:t>
      </w:r>
      <w:r w:rsidRPr="006D4FD8">
        <w:rPr>
          <w:sz w:val="24"/>
          <w:szCs w:val="24"/>
          <w:lang w:eastAsia="zh-CN"/>
        </w:rPr>
        <w:t>掌握单价、数量和总价之间的关系是关键。</w:t>
      </w:r>
    </w:p>
    <w:sectPr w:rsidR="008A60D1" w:rsidRPr="006D4FD8">
      <w:headerReference w:type="even" r:id="rId17"/>
      <w:headerReference w:type="default" r:id="rId18"/>
      <w:footerReference w:type="default" r:id="rId1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A33" w:rsidRDefault="00C67A33">
      <w:pPr>
        <w:spacing w:after="0" w:line="240" w:lineRule="auto"/>
      </w:pPr>
      <w:r>
        <w:separator/>
      </w:r>
    </w:p>
  </w:endnote>
  <w:endnote w:type="continuationSeparator" w:id="0">
    <w:p w:rsidR="00C67A33" w:rsidRDefault="00C67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D1" w:rsidRPr="000334E2" w:rsidRDefault="000334E2" w:rsidP="000334E2">
    <w:pPr>
      <w:pStyle w:val="a4"/>
    </w:pPr>
    <w:r>
      <w:t xml:space="preserve"> </w:t>
    </w:r>
    <w:r w:rsidRPr="000334E2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A33" w:rsidRDefault="00C67A33">
      <w:pPr>
        <w:spacing w:after="0" w:line="240" w:lineRule="auto"/>
      </w:pPr>
      <w:r>
        <w:separator/>
      </w:r>
    </w:p>
  </w:footnote>
  <w:footnote w:type="continuationSeparator" w:id="0">
    <w:p w:rsidR="00C67A33" w:rsidRDefault="00C67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D1" w:rsidRDefault="00C67A33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8A60D1" w:rsidRDefault="000334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8A60D1" w:rsidRDefault="000334E2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8A60D1" w:rsidRDefault="000334E2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0D1" w:rsidRPr="000334E2" w:rsidRDefault="000334E2" w:rsidP="00670D60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6A415F4"/>
    <w:multiLevelType w:val="hybridMultilevel"/>
    <w:tmpl w:val="E9BC8818"/>
    <w:lvl w:ilvl="0" w:tplc="75344576">
      <w:start w:val="1"/>
      <w:numFmt w:val="decimal"/>
      <w:lvlText w:val="%1."/>
      <w:lvlJc w:val="left"/>
      <w:pPr>
        <w:ind w:left="720" w:hanging="360"/>
      </w:pPr>
    </w:lvl>
    <w:lvl w:ilvl="1" w:tplc="75344576" w:tentative="1">
      <w:start w:val="1"/>
      <w:numFmt w:val="lowerLetter"/>
      <w:lvlText w:val="%2."/>
      <w:lvlJc w:val="left"/>
      <w:pPr>
        <w:ind w:left="1440" w:hanging="360"/>
      </w:pPr>
    </w:lvl>
    <w:lvl w:ilvl="2" w:tplc="75344576" w:tentative="1">
      <w:start w:val="1"/>
      <w:numFmt w:val="lowerRoman"/>
      <w:lvlText w:val="%3."/>
      <w:lvlJc w:val="right"/>
      <w:pPr>
        <w:ind w:left="2160" w:hanging="180"/>
      </w:pPr>
    </w:lvl>
    <w:lvl w:ilvl="3" w:tplc="75344576" w:tentative="1">
      <w:start w:val="1"/>
      <w:numFmt w:val="decimal"/>
      <w:lvlText w:val="%4."/>
      <w:lvlJc w:val="left"/>
      <w:pPr>
        <w:ind w:left="2880" w:hanging="360"/>
      </w:pPr>
    </w:lvl>
    <w:lvl w:ilvl="4" w:tplc="75344576" w:tentative="1">
      <w:start w:val="1"/>
      <w:numFmt w:val="lowerLetter"/>
      <w:lvlText w:val="%5."/>
      <w:lvlJc w:val="left"/>
      <w:pPr>
        <w:ind w:left="3600" w:hanging="360"/>
      </w:pPr>
    </w:lvl>
    <w:lvl w:ilvl="5" w:tplc="75344576" w:tentative="1">
      <w:start w:val="1"/>
      <w:numFmt w:val="lowerRoman"/>
      <w:lvlText w:val="%6."/>
      <w:lvlJc w:val="right"/>
      <w:pPr>
        <w:ind w:left="4320" w:hanging="180"/>
      </w:pPr>
    </w:lvl>
    <w:lvl w:ilvl="6" w:tplc="75344576" w:tentative="1">
      <w:start w:val="1"/>
      <w:numFmt w:val="decimal"/>
      <w:lvlText w:val="%7."/>
      <w:lvlJc w:val="left"/>
      <w:pPr>
        <w:ind w:left="5040" w:hanging="360"/>
      </w:pPr>
    </w:lvl>
    <w:lvl w:ilvl="7" w:tplc="75344576" w:tentative="1">
      <w:start w:val="1"/>
      <w:numFmt w:val="lowerLetter"/>
      <w:lvlText w:val="%8."/>
      <w:lvlJc w:val="left"/>
      <w:pPr>
        <w:ind w:left="5760" w:hanging="360"/>
      </w:pPr>
    </w:lvl>
    <w:lvl w:ilvl="8" w:tplc="753445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CE93E25"/>
    <w:multiLevelType w:val="hybridMultilevel"/>
    <w:tmpl w:val="CAA84250"/>
    <w:lvl w:ilvl="0" w:tplc="508871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34E2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70D60"/>
    <w:rsid w:val="006B7A92"/>
    <w:rsid w:val="006D054F"/>
    <w:rsid w:val="006D4FD8"/>
    <w:rsid w:val="00751BBD"/>
    <w:rsid w:val="00777D0A"/>
    <w:rsid w:val="008222E8"/>
    <w:rsid w:val="00827CAC"/>
    <w:rsid w:val="008512EA"/>
    <w:rsid w:val="008860DB"/>
    <w:rsid w:val="008977BC"/>
    <w:rsid w:val="008A60D1"/>
    <w:rsid w:val="008B334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371D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67A33"/>
    <w:rsid w:val="00C84C25"/>
    <w:rsid w:val="00D035E3"/>
    <w:rsid w:val="00D2160C"/>
    <w:rsid w:val="00D36692"/>
    <w:rsid w:val="00D51F5D"/>
    <w:rsid w:val="00D6706A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2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gi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6D421F4-1781-4B93-961D-7BD88B26D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2500</Characters>
  <Application>Microsoft Office Word</Application>
  <DocSecurity>0</DocSecurity>
  <Lines>20</Lines>
  <Paragraphs>5</Paragraphs>
  <ScaleCrop>false</ScaleCrop>
  <Company>Microsoft</Company>
  <LinksUpToDate>false</LinksUpToDate>
  <CharactersWithSpaces>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BMT-6</cp:lastModifiedBy>
  <cp:revision>12</cp:revision>
  <dcterms:created xsi:type="dcterms:W3CDTF">2013-12-09T06:44:00Z</dcterms:created>
  <dcterms:modified xsi:type="dcterms:W3CDTF">2019-11-22T08:06:00Z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